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4FDE4" w14:textId="77777777" w:rsidR="00D4597E" w:rsidRPr="007030C9" w:rsidRDefault="00FE21CA" w:rsidP="007030C9">
      <w:pPr>
        <w:pStyle w:val="Nagwek1"/>
        <w:numPr>
          <w:ilvl w:val="0"/>
          <w:numId w:val="0"/>
        </w:numPr>
        <w:shd w:val="clear" w:color="auto" w:fill="D9D9D9"/>
        <w:tabs>
          <w:tab w:val="left" w:pos="2650"/>
        </w:tabs>
        <w:spacing w:line="276" w:lineRule="auto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 xml:space="preserve"> </w:t>
      </w:r>
      <w:r w:rsidR="009E1A4F" w:rsidRPr="007030C9">
        <w:rPr>
          <w:rFonts w:ascii="Arial" w:hAnsi="Arial" w:cs="Arial"/>
          <w:sz w:val="22"/>
          <w:szCs w:val="22"/>
        </w:rPr>
        <w:t>FORMULARZ OFERTY</w:t>
      </w:r>
    </w:p>
    <w:p w14:paraId="381CF550" w14:textId="75633F34" w:rsidR="009F03AE" w:rsidRPr="00A0230E" w:rsidRDefault="004D4E1D" w:rsidP="00A0230E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7030C9">
        <w:rPr>
          <w:rFonts w:ascii="Arial" w:hAnsi="Arial" w:cs="Arial"/>
          <w:sz w:val="20"/>
          <w:szCs w:val="20"/>
        </w:rPr>
        <w:t xml:space="preserve">Nr referencyjny nadany w sprawie przez Zamawiającego: </w:t>
      </w:r>
      <w:r w:rsidRPr="007030C9">
        <w:rPr>
          <w:rFonts w:ascii="Arial" w:hAnsi="Arial" w:cs="Arial"/>
          <w:sz w:val="20"/>
          <w:szCs w:val="20"/>
        </w:rPr>
        <w:tab/>
      </w:r>
      <w:r w:rsidR="00375C9D" w:rsidRPr="007030C9">
        <w:rPr>
          <w:rFonts w:ascii="Arial" w:hAnsi="Arial" w:cs="Arial"/>
          <w:sz w:val="20"/>
          <w:szCs w:val="20"/>
        </w:rPr>
        <w:t xml:space="preserve">                       </w:t>
      </w:r>
      <w:r w:rsidR="00013AE0" w:rsidRPr="007030C9">
        <w:rPr>
          <w:rFonts w:ascii="Arial" w:hAnsi="Arial" w:cs="Arial"/>
          <w:sz w:val="20"/>
          <w:szCs w:val="20"/>
        </w:rPr>
        <w:t xml:space="preserve">     </w:t>
      </w:r>
      <w:r w:rsidR="00375C9D" w:rsidRPr="007030C9">
        <w:rPr>
          <w:rFonts w:ascii="Arial" w:hAnsi="Arial" w:cs="Arial"/>
          <w:sz w:val="20"/>
          <w:szCs w:val="20"/>
        </w:rPr>
        <w:t xml:space="preserve"> </w:t>
      </w:r>
      <w:r w:rsidRPr="007030C9">
        <w:rPr>
          <w:rFonts w:ascii="Arial" w:hAnsi="Arial" w:cs="Arial"/>
          <w:sz w:val="20"/>
          <w:szCs w:val="20"/>
        </w:rPr>
        <w:t xml:space="preserve">      </w:t>
      </w:r>
      <w:r w:rsidR="008945F4">
        <w:rPr>
          <w:rFonts w:ascii="Arial" w:hAnsi="Arial" w:cs="Arial"/>
          <w:sz w:val="20"/>
          <w:szCs w:val="20"/>
        </w:rPr>
        <w:t>WRI</w:t>
      </w:r>
      <w:r w:rsidR="00770918" w:rsidRPr="007030C9">
        <w:rPr>
          <w:rFonts w:ascii="Arial" w:hAnsi="Arial" w:cs="Arial"/>
          <w:sz w:val="20"/>
          <w:szCs w:val="20"/>
        </w:rPr>
        <w:t>.271.</w:t>
      </w:r>
      <w:r w:rsidR="00964F32">
        <w:rPr>
          <w:rFonts w:ascii="Arial" w:hAnsi="Arial" w:cs="Arial"/>
          <w:sz w:val="20"/>
          <w:szCs w:val="20"/>
        </w:rPr>
        <w:t>11</w:t>
      </w:r>
      <w:r w:rsidR="00B15EE9" w:rsidRPr="007030C9">
        <w:rPr>
          <w:rFonts w:ascii="Arial" w:hAnsi="Arial" w:cs="Arial"/>
          <w:sz w:val="20"/>
          <w:szCs w:val="20"/>
        </w:rPr>
        <w:t>.202</w:t>
      </w:r>
      <w:r w:rsidR="008945F4">
        <w:rPr>
          <w:rFonts w:ascii="Arial" w:hAnsi="Arial" w:cs="Arial"/>
          <w:sz w:val="20"/>
          <w:szCs w:val="20"/>
        </w:rPr>
        <w:t>5</w:t>
      </w:r>
    </w:p>
    <w:p w14:paraId="49FBBD9A" w14:textId="61FFEE64" w:rsidR="009F03AE" w:rsidRPr="00EE13A9" w:rsidRDefault="000248AC" w:rsidP="007030C9">
      <w:pPr>
        <w:spacing w:line="276" w:lineRule="auto"/>
        <w:jc w:val="center"/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</w:pPr>
      <w:r w:rsidRPr="00EE13A9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„</w:t>
      </w:r>
      <w:r w:rsidR="00001A47" w:rsidRPr="00001A47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Przebudowa i doposażenie istniejącego placu zabaw przynależącego do Publicznego Żłobka w Sufczynie w ramach progra</w:t>
      </w:r>
      <w:r w:rsidR="00010F43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mu</w:t>
      </w:r>
      <w:r w:rsidR="00001A47" w:rsidRPr="00001A47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„Aktywne Place Zabaw” 2025</w:t>
      </w:r>
      <w:r w:rsidRPr="00EE13A9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”</w:t>
      </w:r>
    </w:p>
    <w:p w14:paraId="59A597FB" w14:textId="77777777" w:rsidR="000248AC" w:rsidRDefault="000248AC" w:rsidP="007030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C46C9F" w14:textId="77777777" w:rsidR="00FF6777" w:rsidRPr="007030C9" w:rsidRDefault="00FF6777" w:rsidP="007030C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ZAMAWIAJĄCY</w:t>
      </w:r>
    </w:p>
    <w:p w14:paraId="4A87F3F1" w14:textId="77777777" w:rsidR="00B15EE9" w:rsidRPr="007030C9" w:rsidRDefault="00B15EE9" w:rsidP="007030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Gmina Dębno</w:t>
      </w:r>
    </w:p>
    <w:p w14:paraId="5CA638C5" w14:textId="77777777" w:rsidR="00B15EE9" w:rsidRPr="007030C9" w:rsidRDefault="00B15EE9" w:rsidP="007030C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 xml:space="preserve">Wola Dębińska 240, </w:t>
      </w:r>
    </w:p>
    <w:p w14:paraId="6FDCBDB2" w14:textId="77777777" w:rsidR="00B15EE9" w:rsidRPr="007030C9" w:rsidRDefault="00B15EE9" w:rsidP="007030C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32-852 Dębno</w:t>
      </w:r>
    </w:p>
    <w:p w14:paraId="02665798" w14:textId="77777777" w:rsidR="000F5B97" w:rsidRPr="007030C9" w:rsidRDefault="000F5B97" w:rsidP="007030C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B3B147F" w14:textId="77777777" w:rsidR="007C108A" w:rsidRPr="007030C9" w:rsidRDefault="007C108A" w:rsidP="007030C9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Ref72221080"/>
      <w:r w:rsidRPr="007030C9">
        <w:rPr>
          <w:rFonts w:ascii="Arial" w:hAnsi="Arial" w:cs="Arial"/>
          <w:sz w:val="22"/>
          <w:szCs w:val="22"/>
        </w:rPr>
        <w:t>Nazwa Wykonawcy:</w:t>
      </w:r>
      <w:r w:rsidR="00BB1C8E" w:rsidRPr="007030C9">
        <w:rPr>
          <w:rFonts w:ascii="Arial" w:hAnsi="Arial" w:cs="Arial"/>
          <w:sz w:val="22"/>
          <w:szCs w:val="22"/>
        </w:rPr>
        <w:t xml:space="preserve"> …….</w:t>
      </w:r>
      <w:r w:rsidRPr="007030C9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  <w:bookmarkEnd w:id="0"/>
    </w:p>
    <w:p w14:paraId="148E2169" w14:textId="77777777" w:rsidR="007C108A" w:rsidRPr="007030C9" w:rsidRDefault="007C108A" w:rsidP="007030C9">
      <w:pPr>
        <w:tabs>
          <w:tab w:val="left" w:pos="284"/>
          <w:tab w:val="left" w:pos="7920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Siedziba Wykonawcy:</w:t>
      </w:r>
      <w:r w:rsidR="00BB1C8E" w:rsidRPr="007030C9">
        <w:rPr>
          <w:rFonts w:ascii="Arial" w:hAnsi="Arial" w:cs="Arial"/>
          <w:sz w:val="22"/>
          <w:szCs w:val="22"/>
        </w:rPr>
        <w:t xml:space="preserve"> ….</w:t>
      </w:r>
      <w:r w:rsidRPr="007030C9"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14:paraId="2BA47863" w14:textId="77777777" w:rsidR="00AB3101" w:rsidRPr="007030C9" w:rsidRDefault="00AB3101" w:rsidP="007030C9">
      <w:pPr>
        <w:tabs>
          <w:tab w:val="left" w:pos="284"/>
          <w:tab w:val="left" w:pos="7920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Województwo: ……………………………………………………………………………</w:t>
      </w:r>
      <w:r w:rsidR="00B22F0D" w:rsidRPr="007030C9">
        <w:rPr>
          <w:rFonts w:ascii="Arial" w:hAnsi="Arial" w:cs="Arial"/>
          <w:sz w:val="22"/>
          <w:szCs w:val="22"/>
        </w:rPr>
        <w:t>….</w:t>
      </w:r>
    </w:p>
    <w:p w14:paraId="5FAB2D21" w14:textId="77777777" w:rsidR="00A17EF2" w:rsidRPr="007030C9" w:rsidRDefault="007C108A" w:rsidP="007030C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 xml:space="preserve">REGON: ..........................................         </w:t>
      </w:r>
    </w:p>
    <w:p w14:paraId="44EF298C" w14:textId="77777777" w:rsidR="00520A87" w:rsidRPr="007030C9" w:rsidRDefault="007C108A" w:rsidP="007030C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NIP: ..............................</w:t>
      </w:r>
      <w:r w:rsidR="00A17EF2" w:rsidRPr="007030C9">
        <w:rPr>
          <w:rFonts w:ascii="Arial" w:hAnsi="Arial" w:cs="Arial"/>
          <w:sz w:val="22"/>
          <w:szCs w:val="22"/>
        </w:rPr>
        <w:t>.....</w:t>
      </w:r>
      <w:r w:rsidRPr="007030C9">
        <w:rPr>
          <w:rFonts w:ascii="Arial" w:hAnsi="Arial" w:cs="Arial"/>
          <w:sz w:val="22"/>
          <w:szCs w:val="22"/>
        </w:rPr>
        <w:t>...............</w:t>
      </w:r>
    </w:p>
    <w:p w14:paraId="2619C28B" w14:textId="77777777" w:rsidR="007C108A" w:rsidRPr="007030C9" w:rsidRDefault="00A17EF2" w:rsidP="007030C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tel.</w:t>
      </w:r>
      <w:r w:rsidR="007C108A" w:rsidRPr="007030C9">
        <w:rPr>
          <w:rFonts w:ascii="Arial" w:hAnsi="Arial" w:cs="Arial"/>
          <w:sz w:val="22"/>
          <w:szCs w:val="22"/>
        </w:rPr>
        <w:t>: .....................</w:t>
      </w:r>
      <w:r w:rsidRPr="007030C9">
        <w:rPr>
          <w:rFonts w:ascii="Arial" w:hAnsi="Arial" w:cs="Arial"/>
          <w:sz w:val="22"/>
          <w:szCs w:val="22"/>
        </w:rPr>
        <w:t>...</w:t>
      </w:r>
      <w:r w:rsidR="007C108A" w:rsidRPr="007030C9">
        <w:rPr>
          <w:rFonts w:ascii="Arial" w:hAnsi="Arial" w:cs="Arial"/>
          <w:sz w:val="22"/>
          <w:szCs w:val="22"/>
        </w:rPr>
        <w:t xml:space="preserve">         e-mail:</w:t>
      </w:r>
      <w:r w:rsidRPr="007030C9">
        <w:rPr>
          <w:rFonts w:ascii="Arial" w:hAnsi="Arial" w:cs="Arial"/>
          <w:sz w:val="22"/>
          <w:szCs w:val="22"/>
        </w:rPr>
        <w:t xml:space="preserve"> </w:t>
      </w:r>
      <w:r w:rsidR="007C108A" w:rsidRPr="007030C9">
        <w:rPr>
          <w:rFonts w:ascii="Arial" w:hAnsi="Arial" w:cs="Arial"/>
          <w:sz w:val="22"/>
          <w:szCs w:val="22"/>
        </w:rPr>
        <w:t>.............................</w:t>
      </w:r>
      <w:r w:rsidR="00F72654" w:rsidRPr="007030C9">
        <w:rPr>
          <w:rFonts w:ascii="Arial" w:hAnsi="Arial" w:cs="Arial"/>
          <w:sz w:val="22"/>
          <w:szCs w:val="22"/>
        </w:rPr>
        <w:t xml:space="preserve">    </w:t>
      </w:r>
    </w:p>
    <w:p w14:paraId="45490A70" w14:textId="77777777" w:rsidR="007C108A" w:rsidRPr="007030C9" w:rsidRDefault="007C108A" w:rsidP="007030C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Osoba uprawniona do kontaktów: …………………</w:t>
      </w:r>
      <w:r w:rsidR="00A17EF2" w:rsidRPr="007030C9">
        <w:rPr>
          <w:rFonts w:ascii="Arial" w:hAnsi="Arial" w:cs="Arial"/>
          <w:sz w:val="22"/>
          <w:szCs w:val="22"/>
        </w:rPr>
        <w:t>……..</w:t>
      </w:r>
      <w:r w:rsidRPr="007030C9">
        <w:rPr>
          <w:rFonts w:ascii="Arial" w:hAnsi="Arial" w:cs="Arial"/>
          <w:sz w:val="22"/>
          <w:szCs w:val="22"/>
        </w:rPr>
        <w:t>……</w:t>
      </w:r>
      <w:r w:rsidR="00A17EF2" w:rsidRPr="007030C9">
        <w:rPr>
          <w:rFonts w:ascii="Arial" w:hAnsi="Arial" w:cs="Arial"/>
          <w:sz w:val="22"/>
          <w:szCs w:val="22"/>
        </w:rPr>
        <w:t>………………...</w:t>
      </w:r>
      <w:r w:rsidRPr="007030C9">
        <w:rPr>
          <w:rFonts w:ascii="Arial" w:hAnsi="Arial" w:cs="Arial"/>
          <w:sz w:val="22"/>
          <w:szCs w:val="22"/>
        </w:rPr>
        <w:t>………</w:t>
      </w:r>
      <w:r w:rsidR="00DC0C1D" w:rsidRPr="007030C9">
        <w:rPr>
          <w:rFonts w:ascii="Arial" w:hAnsi="Arial" w:cs="Arial"/>
          <w:sz w:val="22"/>
          <w:szCs w:val="22"/>
        </w:rPr>
        <w:t>.</w:t>
      </w:r>
    </w:p>
    <w:p w14:paraId="1E225084" w14:textId="77777777" w:rsidR="00CA1182" w:rsidRPr="007030C9" w:rsidRDefault="00CA1182" w:rsidP="007030C9">
      <w:pPr>
        <w:suppressAutoHyphens w:val="0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W przypadku wykonawców ubiegających się wspólnie o udzielenie zamówienia należy wskazać ustanowionego pełnomocnika (lidera)</w:t>
      </w:r>
    </w:p>
    <w:p w14:paraId="2577AC06" w14:textId="77777777" w:rsidR="00520A87" w:rsidRPr="007030C9" w:rsidRDefault="00CA1182" w:rsidP="007030C9">
      <w:p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……………………………………………………………..…………………………………</w:t>
      </w:r>
    </w:p>
    <w:p w14:paraId="7B0F345F" w14:textId="77777777" w:rsidR="00F94E2C" w:rsidRPr="007030C9" w:rsidRDefault="007C108A" w:rsidP="007030C9">
      <w:pPr>
        <w:numPr>
          <w:ilvl w:val="0"/>
          <w:numId w:val="23"/>
        </w:numPr>
        <w:tabs>
          <w:tab w:val="num" w:pos="28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 xml:space="preserve">Oferujemy wykonanie przedmiotu </w:t>
      </w:r>
      <w:r w:rsidR="00F94E2C" w:rsidRPr="007030C9">
        <w:rPr>
          <w:rFonts w:ascii="Arial" w:hAnsi="Arial" w:cs="Arial"/>
          <w:b/>
          <w:sz w:val="22"/>
          <w:szCs w:val="22"/>
        </w:rPr>
        <w:t>Zamówienia objętego postępowaniem</w:t>
      </w:r>
      <w:r w:rsidRPr="007030C9">
        <w:rPr>
          <w:rFonts w:ascii="Arial" w:hAnsi="Arial" w:cs="Arial"/>
          <w:b/>
          <w:sz w:val="22"/>
          <w:szCs w:val="22"/>
        </w:rPr>
        <w:t xml:space="preserve"> za wynagrodzenie w wysokości</w:t>
      </w:r>
      <w:r w:rsidRPr="007030C9">
        <w:rPr>
          <w:rFonts w:ascii="Arial" w:hAnsi="Arial" w:cs="Arial"/>
          <w:sz w:val="22"/>
          <w:szCs w:val="22"/>
        </w:rPr>
        <w:t>:</w:t>
      </w:r>
    </w:p>
    <w:tbl>
      <w:tblPr>
        <w:tblW w:w="8977" w:type="dxa"/>
        <w:tblInd w:w="360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7"/>
      </w:tblGrid>
      <w:tr w:rsidR="007C108A" w:rsidRPr="007030C9" w14:paraId="24C72CF4" w14:textId="77777777" w:rsidTr="007A022A">
        <w:trPr>
          <w:trHeight w:val="293"/>
        </w:trPr>
        <w:tc>
          <w:tcPr>
            <w:tcW w:w="8977" w:type="dxa"/>
            <w:shd w:val="clear" w:color="auto" w:fill="F2F2F2"/>
            <w:vAlign w:val="bottom"/>
          </w:tcPr>
          <w:p w14:paraId="11592AAF" w14:textId="77777777" w:rsidR="007C108A" w:rsidRPr="007030C9" w:rsidRDefault="0012635A" w:rsidP="007030C9">
            <w:pPr>
              <w:tabs>
                <w:tab w:val="num" w:pos="720"/>
              </w:tabs>
              <w:suppressAutoHyphens w:val="0"/>
              <w:spacing w:line="276" w:lineRule="auto"/>
              <w:ind w:left="66"/>
              <w:rPr>
                <w:rFonts w:ascii="Arial" w:hAnsi="Arial" w:cs="Arial"/>
                <w:sz w:val="22"/>
                <w:szCs w:val="22"/>
              </w:rPr>
            </w:pPr>
            <w:r w:rsidRPr="007030C9">
              <w:rPr>
                <w:rFonts w:ascii="Arial" w:hAnsi="Arial" w:cs="Arial"/>
                <w:b/>
                <w:sz w:val="22"/>
                <w:szCs w:val="22"/>
              </w:rPr>
              <w:t xml:space="preserve">Cena ofertowa: </w:t>
            </w:r>
            <w:r w:rsidR="007C108A" w:rsidRPr="007030C9">
              <w:rPr>
                <w:rFonts w:ascii="Arial" w:hAnsi="Arial" w:cs="Arial"/>
                <w:sz w:val="22"/>
                <w:szCs w:val="22"/>
              </w:rPr>
              <w:t xml:space="preserve">……………………………….. złotych </w:t>
            </w:r>
            <w:r w:rsidRPr="007030C9">
              <w:rPr>
                <w:rFonts w:ascii="Arial" w:hAnsi="Arial" w:cs="Arial"/>
                <w:sz w:val="22"/>
                <w:szCs w:val="22"/>
              </w:rPr>
              <w:t>brutto</w:t>
            </w:r>
          </w:p>
        </w:tc>
      </w:tr>
      <w:tr w:rsidR="007C108A" w:rsidRPr="007030C9" w14:paraId="0FF48225" w14:textId="77777777" w:rsidTr="007A022A">
        <w:trPr>
          <w:trHeight w:val="335"/>
        </w:trPr>
        <w:tc>
          <w:tcPr>
            <w:tcW w:w="8977" w:type="dxa"/>
            <w:shd w:val="clear" w:color="auto" w:fill="F2F2F2"/>
            <w:vAlign w:val="bottom"/>
          </w:tcPr>
          <w:p w14:paraId="08145B05" w14:textId="77777777" w:rsidR="007C108A" w:rsidRPr="007030C9" w:rsidRDefault="00520A87" w:rsidP="007030C9">
            <w:pPr>
              <w:tabs>
                <w:tab w:val="num" w:pos="720"/>
              </w:tabs>
              <w:suppressAutoHyphens w:val="0"/>
              <w:spacing w:line="276" w:lineRule="auto"/>
              <w:ind w:left="66"/>
              <w:rPr>
                <w:rFonts w:ascii="Arial" w:hAnsi="Arial" w:cs="Arial"/>
                <w:sz w:val="22"/>
                <w:szCs w:val="22"/>
              </w:rPr>
            </w:pPr>
            <w:r w:rsidRPr="007030C9">
              <w:rPr>
                <w:rFonts w:ascii="Arial" w:hAnsi="Arial" w:cs="Arial"/>
                <w:sz w:val="22"/>
                <w:szCs w:val="22"/>
              </w:rPr>
              <w:t xml:space="preserve">stawka </w:t>
            </w:r>
            <w:r w:rsidR="007C108A" w:rsidRPr="007030C9">
              <w:rPr>
                <w:rFonts w:ascii="Arial" w:hAnsi="Arial" w:cs="Arial"/>
                <w:sz w:val="22"/>
                <w:szCs w:val="22"/>
              </w:rPr>
              <w:t xml:space="preserve">VAT …….. % </w:t>
            </w:r>
          </w:p>
        </w:tc>
      </w:tr>
      <w:tr w:rsidR="007C108A" w:rsidRPr="007030C9" w14:paraId="316864FB" w14:textId="77777777" w:rsidTr="007A022A">
        <w:trPr>
          <w:trHeight w:val="548"/>
        </w:trPr>
        <w:tc>
          <w:tcPr>
            <w:tcW w:w="8977" w:type="dxa"/>
            <w:shd w:val="clear" w:color="auto" w:fill="F2F2F2"/>
            <w:vAlign w:val="bottom"/>
          </w:tcPr>
          <w:p w14:paraId="3231892E" w14:textId="77777777" w:rsidR="007C108A" w:rsidRPr="007030C9" w:rsidRDefault="007C108A" w:rsidP="007A022A">
            <w:pPr>
              <w:tabs>
                <w:tab w:val="num" w:pos="720"/>
              </w:tabs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030C9">
              <w:rPr>
                <w:rFonts w:ascii="Arial" w:hAnsi="Arial" w:cs="Arial"/>
                <w:sz w:val="22"/>
                <w:szCs w:val="22"/>
              </w:rPr>
              <w:t xml:space="preserve">słownie: </w:t>
            </w:r>
            <w:r w:rsidR="005355BA" w:rsidRPr="007030C9"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="00394AAC" w:rsidRPr="007030C9">
              <w:rPr>
                <w:rFonts w:ascii="Arial" w:hAnsi="Arial" w:cs="Arial"/>
                <w:sz w:val="22"/>
                <w:szCs w:val="22"/>
              </w:rPr>
              <w:t>……………………………………………………</w:t>
            </w:r>
            <w:r w:rsidRPr="007030C9">
              <w:rPr>
                <w:rFonts w:ascii="Arial" w:hAnsi="Arial" w:cs="Arial"/>
                <w:sz w:val="22"/>
                <w:szCs w:val="22"/>
              </w:rPr>
              <w:t>złotych brutto</w:t>
            </w:r>
          </w:p>
        </w:tc>
      </w:tr>
    </w:tbl>
    <w:p w14:paraId="0CF6BEAA" w14:textId="77777777" w:rsidR="007030C9" w:rsidRDefault="007030C9" w:rsidP="007030C9">
      <w:pPr>
        <w:suppressAutoHyphens w:val="0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70FD2C30" w14:textId="142292D3" w:rsidR="002D69BE" w:rsidRPr="007030C9" w:rsidRDefault="00D83039" w:rsidP="007030C9">
      <w:pPr>
        <w:suppressAutoHyphens w:val="0"/>
        <w:spacing w:line="276" w:lineRule="auto"/>
        <w:ind w:left="284"/>
        <w:jc w:val="both"/>
        <w:rPr>
          <w:rFonts w:ascii="Arial" w:hAnsi="Arial" w:cs="Arial"/>
          <w:snapToGrid w:val="0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Oferujem</w:t>
      </w:r>
      <w:r w:rsidR="009D2B63" w:rsidRPr="007030C9">
        <w:rPr>
          <w:rFonts w:ascii="Arial" w:hAnsi="Arial" w:cs="Arial"/>
          <w:b/>
          <w:sz w:val="22"/>
          <w:szCs w:val="22"/>
        </w:rPr>
        <w:t>y termin gwarancji</w:t>
      </w:r>
      <w:r w:rsidR="009D2B63" w:rsidRPr="007030C9">
        <w:rPr>
          <w:rFonts w:ascii="Arial" w:hAnsi="Arial" w:cs="Arial"/>
          <w:sz w:val="22"/>
          <w:szCs w:val="22"/>
        </w:rPr>
        <w:t>:</w:t>
      </w:r>
      <w:r w:rsidRPr="007030C9">
        <w:rPr>
          <w:rFonts w:ascii="Arial" w:hAnsi="Arial" w:cs="Arial"/>
          <w:sz w:val="22"/>
          <w:szCs w:val="22"/>
        </w:rPr>
        <w:t xml:space="preserve"> …………………..</w:t>
      </w:r>
      <w:r w:rsidR="009D2B63" w:rsidRPr="007030C9">
        <w:rPr>
          <w:rFonts w:ascii="Arial" w:hAnsi="Arial" w:cs="Arial"/>
          <w:sz w:val="22"/>
          <w:szCs w:val="22"/>
        </w:rPr>
        <w:t xml:space="preserve"> </w:t>
      </w:r>
      <w:r w:rsidRPr="007030C9">
        <w:rPr>
          <w:rFonts w:ascii="Arial" w:hAnsi="Arial" w:cs="Arial"/>
          <w:b/>
          <w:sz w:val="22"/>
          <w:szCs w:val="22"/>
        </w:rPr>
        <w:t>miesięcy</w:t>
      </w:r>
      <w:r w:rsidRPr="007030C9">
        <w:rPr>
          <w:rFonts w:ascii="Arial" w:hAnsi="Arial" w:cs="Arial"/>
          <w:sz w:val="22"/>
          <w:szCs w:val="22"/>
        </w:rPr>
        <w:t xml:space="preserve"> od daty odbioru końcowego</w:t>
      </w:r>
      <w:r w:rsidR="00223C73" w:rsidRPr="007030C9">
        <w:rPr>
          <w:rFonts w:ascii="Arial" w:hAnsi="Arial" w:cs="Arial"/>
          <w:sz w:val="22"/>
          <w:szCs w:val="22"/>
        </w:rPr>
        <w:t xml:space="preserve"> (</w:t>
      </w:r>
      <w:r w:rsidR="00223C73" w:rsidRPr="007030C9">
        <w:rPr>
          <w:rFonts w:ascii="Arial" w:hAnsi="Arial" w:cs="Arial"/>
          <w:i/>
          <w:sz w:val="22"/>
          <w:szCs w:val="22"/>
        </w:rPr>
        <w:t>w pełnych miesiącach</w:t>
      </w:r>
      <w:r w:rsidR="002558C8" w:rsidRPr="007030C9">
        <w:rPr>
          <w:rFonts w:ascii="Arial" w:hAnsi="Arial" w:cs="Arial"/>
          <w:sz w:val="22"/>
          <w:szCs w:val="22"/>
        </w:rPr>
        <w:t>,</w:t>
      </w:r>
      <w:r w:rsidR="002558C8" w:rsidRPr="007030C9">
        <w:rPr>
          <w:rFonts w:ascii="Arial" w:hAnsi="Arial" w:cs="Arial"/>
          <w:snapToGrid w:val="0"/>
          <w:sz w:val="22"/>
          <w:szCs w:val="22"/>
        </w:rPr>
        <w:t xml:space="preserve"> w przypadku nie określenia okresu gwarancji przyjmuje się okres </w:t>
      </w:r>
      <w:r w:rsidR="00830946">
        <w:rPr>
          <w:rFonts w:ascii="Arial" w:hAnsi="Arial" w:cs="Arial"/>
          <w:snapToGrid w:val="0"/>
          <w:sz w:val="22"/>
          <w:szCs w:val="22"/>
        </w:rPr>
        <w:t>36</w:t>
      </w:r>
      <w:r w:rsidR="002558C8" w:rsidRPr="007030C9">
        <w:rPr>
          <w:rFonts w:ascii="Arial" w:hAnsi="Arial" w:cs="Arial"/>
          <w:snapToGrid w:val="0"/>
          <w:sz w:val="22"/>
          <w:szCs w:val="22"/>
        </w:rPr>
        <w:t xml:space="preserve"> miesięcy).</w:t>
      </w:r>
    </w:p>
    <w:p w14:paraId="3B9522A0" w14:textId="77777777" w:rsidR="00D66944" w:rsidRPr="007030C9" w:rsidRDefault="00D66944" w:rsidP="007030C9">
      <w:pPr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Ref72221262"/>
      <w:r w:rsidRPr="007030C9">
        <w:rPr>
          <w:rFonts w:ascii="Arial" w:hAnsi="Arial" w:cs="Arial"/>
          <w:b/>
          <w:sz w:val="22"/>
          <w:szCs w:val="22"/>
        </w:rPr>
        <w:t>Przystępując do udziału w postępowaniu o zamówienie publiczne oświadczamy, że:</w:t>
      </w:r>
      <w:bookmarkEnd w:id="1"/>
      <w:r w:rsidRPr="007030C9">
        <w:rPr>
          <w:rFonts w:ascii="Arial" w:hAnsi="Arial" w:cs="Arial"/>
          <w:b/>
          <w:sz w:val="22"/>
          <w:szCs w:val="22"/>
        </w:rPr>
        <w:t xml:space="preserve"> </w:t>
      </w:r>
    </w:p>
    <w:p w14:paraId="635E3142" w14:textId="77777777" w:rsidR="00D66944" w:rsidRPr="007030C9" w:rsidRDefault="00D66944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składamy ofertę na wykonanie przedmiotu zamówienia zgodnie ze Specyfikacją Warunków Zamówienia (SWZ)</w:t>
      </w:r>
      <w:r w:rsidR="00C546CB" w:rsidRPr="007030C9">
        <w:rPr>
          <w:rFonts w:ascii="Arial" w:hAnsi="Arial" w:cs="Arial"/>
          <w:sz w:val="22"/>
          <w:szCs w:val="22"/>
        </w:rPr>
        <w:t xml:space="preserve"> oraz Załącznikami</w:t>
      </w:r>
      <w:r w:rsidRPr="007030C9">
        <w:rPr>
          <w:rFonts w:ascii="Arial" w:hAnsi="Arial" w:cs="Arial"/>
          <w:sz w:val="22"/>
          <w:szCs w:val="22"/>
        </w:rPr>
        <w:t>;</w:t>
      </w:r>
    </w:p>
    <w:p w14:paraId="2F94A8B7" w14:textId="77777777" w:rsidR="00D66944" w:rsidRPr="007030C9" w:rsidRDefault="00D66944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oświadczamy, że zapoznaliśmy się z treścią SWZ, wyjaśnień oraz jej modyfikacji i nie wnosimy do niej zastrzeżeń oraz przyjmujemy warunki w niej zawarte;</w:t>
      </w:r>
    </w:p>
    <w:p w14:paraId="751931FE" w14:textId="77777777" w:rsidR="007C108A" w:rsidRPr="007030C9" w:rsidRDefault="00D66944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z</w:t>
      </w:r>
      <w:r w:rsidR="007C108A" w:rsidRPr="007030C9">
        <w:rPr>
          <w:rFonts w:ascii="Arial" w:hAnsi="Arial" w:cs="Arial"/>
          <w:sz w:val="22"/>
          <w:szCs w:val="22"/>
        </w:rPr>
        <w:t xml:space="preserve">obowiązujemy się do wykonania </w:t>
      </w:r>
      <w:r w:rsidR="00D97DF5" w:rsidRPr="007030C9">
        <w:rPr>
          <w:rFonts w:ascii="Arial" w:hAnsi="Arial" w:cs="Arial"/>
          <w:sz w:val="22"/>
          <w:szCs w:val="22"/>
        </w:rPr>
        <w:t xml:space="preserve">zamówienia </w:t>
      </w:r>
      <w:r w:rsidRPr="007030C9">
        <w:rPr>
          <w:rFonts w:ascii="Arial" w:hAnsi="Arial" w:cs="Arial"/>
          <w:sz w:val="22"/>
          <w:szCs w:val="22"/>
        </w:rPr>
        <w:t>w terminie określonym w SWZ;</w:t>
      </w:r>
    </w:p>
    <w:p w14:paraId="629FE258" w14:textId="77777777" w:rsidR="003A6175" w:rsidRPr="007030C9" w:rsidRDefault="003A6175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oświadczamy, że zdobyliśmy wszelkie informacje, które były potrzebne do</w:t>
      </w:r>
      <w:r w:rsidR="009A555A" w:rsidRPr="007030C9">
        <w:rPr>
          <w:rFonts w:ascii="Arial" w:hAnsi="Arial" w:cs="Arial"/>
          <w:sz w:val="22"/>
          <w:szCs w:val="22"/>
        </w:rPr>
        <w:t xml:space="preserve"> </w:t>
      </w:r>
      <w:r w:rsidRPr="007030C9">
        <w:rPr>
          <w:rFonts w:ascii="Arial" w:hAnsi="Arial" w:cs="Arial"/>
          <w:sz w:val="22"/>
          <w:szCs w:val="22"/>
        </w:rPr>
        <w:t>przygotowania oferty oraz, że wyceniliśmy wszystkie elementy niezbędne do prawidłowego wykonania umowy, oraz akceptujemy warunki określone w postępowaniu</w:t>
      </w:r>
    </w:p>
    <w:p w14:paraId="2ABB3A96" w14:textId="77777777" w:rsidR="00844B42" w:rsidRPr="007030C9" w:rsidRDefault="00844B42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akceptujemy warunki płatności zgodnie z wzorem umowy będącym załącznikiem do SWZ</w:t>
      </w:r>
    </w:p>
    <w:p w14:paraId="6BC3668E" w14:textId="77777777" w:rsidR="00C546CB" w:rsidRPr="007030C9" w:rsidRDefault="00844B42" w:rsidP="007030C9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Arial" w:hAnsi="Arial" w:cs="Arial"/>
          <w:lang w:eastAsia="pl-PL"/>
        </w:rPr>
      </w:pPr>
      <w:r w:rsidRPr="007030C9">
        <w:rPr>
          <w:rFonts w:ascii="Arial" w:hAnsi="Arial" w:cs="Arial"/>
          <w:lang w:eastAsia="pl-PL"/>
        </w:rPr>
        <w:t>oświadczamy że wzór umowy zawarty w SWZ akceptujemy i zobowiązujemy się w</w:t>
      </w:r>
      <w:r w:rsidR="009A555A" w:rsidRPr="007030C9">
        <w:rPr>
          <w:rFonts w:ascii="Arial" w:hAnsi="Arial" w:cs="Arial"/>
          <w:lang w:val="pl-PL" w:eastAsia="pl-PL"/>
        </w:rPr>
        <w:t> </w:t>
      </w:r>
      <w:r w:rsidRPr="007030C9">
        <w:rPr>
          <w:rFonts w:ascii="Arial" w:hAnsi="Arial" w:cs="Arial"/>
          <w:lang w:eastAsia="pl-PL"/>
        </w:rPr>
        <w:t xml:space="preserve">przypadku wyboru </w:t>
      </w:r>
      <w:r w:rsidR="00D97DF5" w:rsidRPr="007030C9">
        <w:rPr>
          <w:rFonts w:ascii="Arial" w:hAnsi="Arial" w:cs="Arial"/>
          <w:lang w:eastAsia="pl-PL"/>
        </w:rPr>
        <w:t>naszej</w:t>
      </w:r>
      <w:r w:rsidRPr="007030C9">
        <w:rPr>
          <w:rFonts w:ascii="Arial" w:hAnsi="Arial" w:cs="Arial"/>
          <w:lang w:eastAsia="pl-PL"/>
        </w:rPr>
        <w:t xml:space="preserve"> oferty do zawarcia umowy na warunkach w nim zapisanych w miejscu i terminie wyznaczonym przez Zamawiającego. </w:t>
      </w:r>
    </w:p>
    <w:p w14:paraId="42423C2A" w14:textId="77777777" w:rsidR="00C546CB" w:rsidRPr="007030C9" w:rsidRDefault="00495C8E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oświadczamy, że oferowana cena uwzględnia wszystkie uwarunkowania oraz czynniki związane z realizacją zamówienia, z którymi się zapoznaliśmy i obejm</w:t>
      </w:r>
      <w:r w:rsidR="00B23965" w:rsidRPr="007030C9">
        <w:rPr>
          <w:rFonts w:ascii="Arial" w:hAnsi="Arial" w:cs="Arial"/>
          <w:sz w:val="22"/>
          <w:szCs w:val="22"/>
        </w:rPr>
        <w:t>uje</w:t>
      </w:r>
      <w:r w:rsidRPr="007030C9">
        <w:rPr>
          <w:rFonts w:ascii="Arial" w:hAnsi="Arial" w:cs="Arial"/>
          <w:sz w:val="22"/>
          <w:szCs w:val="22"/>
        </w:rPr>
        <w:t xml:space="preserve"> cały zakres rzeczowy zamówienia;</w:t>
      </w:r>
    </w:p>
    <w:p w14:paraId="020AE45D" w14:textId="77777777" w:rsidR="009A555A" w:rsidRPr="007030C9" w:rsidRDefault="00495C8E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uważamy się za związanych niniejszą ofertą na czas wskazany w SWZ;</w:t>
      </w:r>
    </w:p>
    <w:p w14:paraId="76E773BC" w14:textId="77777777" w:rsidR="00B03335" w:rsidRPr="007030C9" w:rsidRDefault="00B03335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eastAsia="Calibri" w:hAnsi="Arial" w:cs="Arial"/>
          <w:sz w:val="22"/>
          <w:szCs w:val="22"/>
          <w:lang w:eastAsia="pl-PL"/>
        </w:rPr>
        <w:t xml:space="preserve">Oświadczamy, że osoby wykonujące czynności w zakresie robót budowlanych objętych przedmiotem zamówienia oraz wskazanym przez Zamawiającego, zatrudnione będą na </w:t>
      </w:r>
      <w:r w:rsidRPr="007030C9">
        <w:rPr>
          <w:rFonts w:ascii="Arial" w:eastAsia="Calibri" w:hAnsi="Arial" w:cs="Arial"/>
          <w:sz w:val="22"/>
          <w:szCs w:val="22"/>
          <w:lang w:eastAsia="pl-PL"/>
        </w:rPr>
        <w:lastRenderedPageBreak/>
        <w:t>podstawie umowy o pracę w rozumieniu przepisów ustawy z dnia 26 czerwca 1974 r. Kodeks pracy</w:t>
      </w:r>
      <w:r w:rsidR="00C34504" w:rsidRPr="007030C9">
        <w:rPr>
          <w:rFonts w:ascii="Arial" w:eastAsia="Calibri" w:hAnsi="Arial" w:cs="Arial"/>
          <w:sz w:val="22"/>
          <w:szCs w:val="22"/>
          <w:lang w:eastAsia="pl-PL"/>
        </w:rPr>
        <w:t>.</w:t>
      </w:r>
    </w:p>
    <w:p w14:paraId="284FFD18" w14:textId="77777777" w:rsidR="00C12231" w:rsidRPr="007030C9" w:rsidRDefault="003A6175" w:rsidP="007030C9">
      <w:pPr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color w:val="000000"/>
          <w:sz w:val="22"/>
          <w:szCs w:val="22"/>
        </w:rPr>
        <w:t>wypełniliśmy obowiązki informacyjne przewidziane w art. 13 lub art. 14 RODO</w:t>
      </w:r>
      <w:r w:rsidR="004B4C3D" w:rsidRPr="007030C9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7030C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030C9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7030C9">
        <w:rPr>
          <w:rFonts w:ascii="Arial" w:hAnsi="Arial" w:cs="Arial"/>
          <w:color w:val="000000"/>
          <w:sz w:val="22"/>
          <w:szCs w:val="22"/>
        </w:rPr>
        <w:t>w</w:t>
      </w:r>
      <w:r w:rsidR="009A555A" w:rsidRPr="007030C9">
        <w:rPr>
          <w:rFonts w:ascii="Arial" w:hAnsi="Arial" w:cs="Arial"/>
          <w:color w:val="000000"/>
          <w:sz w:val="22"/>
          <w:szCs w:val="22"/>
        </w:rPr>
        <w:t> </w:t>
      </w:r>
      <w:r w:rsidRPr="007030C9">
        <w:rPr>
          <w:rFonts w:ascii="Arial" w:hAnsi="Arial" w:cs="Arial"/>
          <w:color w:val="000000"/>
          <w:sz w:val="22"/>
          <w:szCs w:val="22"/>
        </w:rPr>
        <w:t>celu ubiegania się o udzielenie zamówienia publicznego w niniejszym postępowaniu</w:t>
      </w:r>
      <w:r w:rsidR="00C12231" w:rsidRPr="007030C9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customMarkFollows="1" w:id="2"/>
        <w:sym w:font="Symbol" w:char="F02A"/>
      </w:r>
      <w:r w:rsidR="00C12231" w:rsidRPr="007030C9">
        <w:rPr>
          <w:rStyle w:val="Odwoanieprzypisudolnego"/>
          <w:rFonts w:ascii="Arial" w:hAnsi="Arial" w:cs="Arial"/>
          <w:color w:val="000000"/>
          <w:sz w:val="22"/>
          <w:szCs w:val="22"/>
        </w:rPr>
        <w:sym w:font="Symbol" w:char="F02A"/>
      </w:r>
      <w:r w:rsidR="00B64836" w:rsidRPr="007030C9">
        <w:rPr>
          <w:rFonts w:ascii="Arial" w:hAnsi="Arial" w:cs="Arial"/>
          <w:color w:val="000000"/>
          <w:sz w:val="22"/>
          <w:szCs w:val="22"/>
        </w:rPr>
        <w:t>.</w:t>
      </w:r>
    </w:p>
    <w:p w14:paraId="1FAD4DA0" w14:textId="77777777" w:rsidR="0017764A" w:rsidRPr="007030C9" w:rsidRDefault="00136B0C" w:rsidP="007030C9">
      <w:pPr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Podwykonawstwo - ośw</w:t>
      </w:r>
      <w:r w:rsidR="00D97DF5" w:rsidRPr="007030C9">
        <w:rPr>
          <w:rFonts w:ascii="Arial" w:hAnsi="Arial" w:cs="Arial"/>
          <w:b/>
          <w:sz w:val="22"/>
          <w:szCs w:val="22"/>
        </w:rPr>
        <w:t xml:space="preserve">iadczam że przedmiot zamówienia </w:t>
      </w:r>
    </w:p>
    <w:p w14:paraId="5687A6AD" w14:textId="77777777" w:rsidR="00136B0C" w:rsidRPr="007030C9" w:rsidRDefault="00844B42" w:rsidP="007030C9">
      <w:pPr>
        <w:pStyle w:val="Tekstpodstawowywcity"/>
        <w:numPr>
          <w:ilvl w:val="0"/>
          <w:numId w:val="31"/>
        </w:numPr>
        <w:tabs>
          <w:tab w:val="left" w:pos="851"/>
        </w:tabs>
        <w:spacing w:line="276" w:lineRule="auto"/>
        <w:ind w:hanging="796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eastAsia="Calibri" w:hAnsi="Arial" w:cs="Arial"/>
          <w:sz w:val="22"/>
          <w:szCs w:val="22"/>
          <w:lang w:eastAsia="en-US"/>
        </w:rPr>
        <w:t>zrealizujemy</w:t>
      </w:r>
      <w:r w:rsidR="00136B0C" w:rsidRPr="007030C9">
        <w:rPr>
          <w:rFonts w:ascii="Arial" w:eastAsia="Calibri" w:hAnsi="Arial" w:cs="Arial"/>
          <w:sz w:val="22"/>
          <w:szCs w:val="22"/>
          <w:lang w:eastAsia="en-US"/>
        </w:rPr>
        <w:t xml:space="preserve"> siłami własnymi.</w:t>
      </w:r>
    </w:p>
    <w:p w14:paraId="2D12137D" w14:textId="77777777" w:rsidR="00136B0C" w:rsidRPr="007030C9" w:rsidRDefault="00844B42" w:rsidP="007030C9">
      <w:pPr>
        <w:pStyle w:val="Tekstpodstawowywcity"/>
        <w:numPr>
          <w:ilvl w:val="0"/>
          <w:numId w:val="31"/>
        </w:numPr>
        <w:tabs>
          <w:tab w:val="left" w:pos="851"/>
        </w:tabs>
        <w:spacing w:line="276" w:lineRule="auto"/>
        <w:ind w:hanging="796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eastAsia="Calibri" w:hAnsi="Arial" w:cs="Arial"/>
          <w:sz w:val="22"/>
          <w:szCs w:val="22"/>
          <w:lang w:eastAsia="en-US"/>
        </w:rPr>
        <w:t>zamierzamy</w:t>
      </w:r>
      <w:r w:rsidR="00136B0C" w:rsidRPr="007030C9">
        <w:rPr>
          <w:rFonts w:ascii="Arial" w:eastAsia="Calibri" w:hAnsi="Arial" w:cs="Arial"/>
          <w:sz w:val="22"/>
          <w:szCs w:val="22"/>
          <w:lang w:eastAsia="en-US"/>
        </w:rPr>
        <w:t xml:space="preserve"> zrealizować z udziałem Podwykonawców w zakresie: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4402"/>
        <w:gridCol w:w="4400"/>
      </w:tblGrid>
      <w:tr w:rsidR="00136B0C" w:rsidRPr="007030C9" w14:paraId="17862D84" w14:textId="77777777" w:rsidTr="00136B0C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77AE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30C9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1CD0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51" w:firstLine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30C9">
              <w:rPr>
                <w:rFonts w:ascii="Arial" w:hAnsi="Arial" w:cs="Arial"/>
                <w:b/>
                <w:sz w:val="22"/>
                <w:szCs w:val="22"/>
              </w:rPr>
              <w:t>Rodzaj powierzonej części zamówienia /(wyszczególnienie części usług)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1FCA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51" w:firstLine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30C9">
              <w:rPr>
                <w:rFonts w:ascii="Arial" w:hAnsi="Arial" w:cs="Arial"/>
                <w:b/>
                <w:sz w:val="22"/>
                <w:szCs w:val="22"/>
              </w:rPr>
              <w:t xml:space="preserve">Nazwa podwykonawcy </w:t>
            </w:r>
            <w:r w:rsidRPr="007030C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030C9">
              <w:rPr>
                <w:rFonts w:ascii="Arial" w:hAnsi="Arial" w:cs="Arial"/>
                <w:bCs/>
                <w:sz w:val="22"/>
                <w:szCs w:val="22"/>
              </w:rPr>
              <w:t>(o ile jest znany)</w:t>
            </w:r>
          </w:p>
          <w:p w14:paraId="365C8C7B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51" w:firstLine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6B0C" w:rsidRPr="007030C9" w14:paraId="4CAEFE60" w14:textId="77777777" w:rsidTr="00136B0C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AD6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CAF6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A8E" w14:textId="77777777" w:rsidR="00136B0C" w:rsidRPr="007030C9" w:rsidRDefault="00136B0C" w:rsidP="007030C9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6189D4" w14:textId="77777777" w:rsidR="0017764A" w:rsidRPr="007030C9" w:rsidRDefault="0017764A" w:rsidP="007030C9">
      <w:pPr>
        <w:spacing w:line="276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8F18BDD" w14:textId="77777777" w:rsidR="0017764A" w:rsidRPr="007030C9" w:rsidRDefault="00AA0EB6" w:rsidP="007030C9">
      <w:pPr>
        <w:spacing w:line="276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7030C9">
        <w:rPr>
          <w:rFonts w:ascii="Arial" w:eastAsia="Calibri" w:hAnsi="Arial" w:cs="Arial"/>
          <w:b/>
          <w:i/>
          <w:sz w:val="20"/>
          <w:szCs w:val="20"/>
        </w:rPr>
        <w:t xml:space="preserve">UWAGA – W przypadku, gdy Wykonawca nie wypełni powyższej tabeli, Zamawiający uzna, iż Wykonawca zamierza wykonać całość zamówienia </w:t>
      </w:r>
      <w:r w:rsidRPr="007030C9">
        <w:rPr>
          <w:rFonts w:ascii="Arial" w:eastAsia="Calibri" w:hAnsi="Arial" w:cs="Arial"/>
          <w:b/>
          <w:i/>
          <w:sz w:val="20"/>
          <w:szCs w:val="20"/>
          <w:u w:val="single"/>
        </w:rPr>
        <w:t>bez udziału Podwykonawców</w:t>
      </w:r>
      <w:r w:rsidRPr="007030C9">
        <w:rPr>
          <w:rFonts w:ascii="Arial" w:eastAsia="Calibri" w:hAnsi="Arial" w:cs="Arial"/>
          <w:b/>
          <w:i/>
          <w:sz w:val="20"/>
          <w:szCs w:val="20"/>
        </w:rPr>
        <w:t>.</w:t>
      </w:r>
    </w:p>
    <w:p w14:paraId="158F9540" w14:textId="77777777" w:rsidR="00D13322" w:rsidRPr="007030C9" w:rsidRDefault="00D13322" w:rsidP="007030C9">
      <w:pPr>
        <w:numPr>
          <w:ilvl w:val="0"/>
          <w:numId w:val="23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030C9">
        <w:rPr>
          <w:rFonts w:ascii="Arial" w:hAnsi="Arial" w:cs="Arial"/>
          <w:sz w:val="22"/>
          <w:szCs w:val="22"/>
          <w:u w:val="single"/>
        </w:rPr>
        <w:t>*</w:t>
      </w:r>
      <w:r w:rsidR="00F62AFA" w:rsidRPr="007030C9">
        <w:rPr>
          <w:rFonts w:ascii="Arial" w:hAnsi="Arial" w:cs="Arial"/>
          <w:b/>
          <w:i/>
          <w:sz w:val="22"/>
          <w:szCs w:val="22"/>
          <w:u w:val="single"/>
        </w:rPr>
        <w:t xml:space="preserve">poleganie na zasobach innych podmiotów </w:t>
      </w:r>
      <w:r w:rsidR="00C12231" w:rsidRPr="007030C9">
        <w:rPr>
          <w:rFonts w:ascii="Arial" w:hAnsi="Arial" w:cs="Arial"/>
          <w:i/>
          <w:sz w:val="22"/>
          <w:szCs w:val="22"/>
          <w:u w:val="single"/>
        </w:rPr>
        <w:t>(jeśli dotyczy)</w:t>
      </w:r>
    </w:p>
    <w:p w14:paraId="405D644F" w14:textId="77777777" w:rsidR="0023358C" w:rsidRPr="007030C9" w:rsidRDefault="00896070" w:rsidP="007030C9">
      <w:pPr>
        <w:tabs>
          <w:tab w:val="left" w:pos="648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030C9">
        <w:rPr>
          <w:rFonts w:ascii="Arial" w:hAnsi="Arial" w:cs="Arial"/>
          <w:bCs/>
          <w:sz w:val="22"/>
          <w:szCs w:val="22"/>
        </w:rPr>
        <w:t>Oświadczamy, że w celu potwierdzenia spełniania warunków udziału w</w:t>
      </w:r>
      <w:r w:rsidR="00313A53" w:rsidRPr="007030C9">
        <w:rPr>
          <w:rFonts w:ascii="Arial" w:hAnsi="Arial" w:cs="Arial"/>
          <w:bCs/>
          <w:sz w:val="22"/>
          <w:szCs w:val="22"/>
        </w:rPr>
        <w:t> </w:t>
      </w:r>
      <w:r w:rsidR="00325D96" w:rsidRPr="007030C9">
        <w:rPr>
          <w:rFonts w:ascii="Arial" w:hAnsi="Arial" w:cs="Arial"/>
          <w:bCs/>
          <w:sz w:val="22"/>
          <w:szCs w:val="22"/>
        </w:rPr>
        <w:t xml:space="preserve"> </w:t>
      </w:r>
      <w:r w:rsidRPr="007030C9">
        <w:rPr>
          <w:rFonts w:ascii="Arial" w:hAnsi="Arial" w:cs="Arial"/>
          <w:bCs/>
          <w:sz w:val="22"/>
          <w:szCs w:val="22"/>
        </w:rPr>
        <w:t>postępowaniu polegamy na zasobach innych podmiotów:</w:t>
      </w:r>
    </w:p>
    <w:p w14:paraId="59DDFD0B" w14:textId="77777777" w:rsidR="00896070" w:rsidRPr="007030C9" w:rsidRDefault="00896070" w:rsidP="007030C9">
      <w:pPr>
        <w:numPr>
          <w:ilvl w:val="0"/>
          <w:numId w:val="2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……………….……………………… w zakresie ……………………………….</w:t>
      </w:r>
    </w:p>
    <w:p w14:paraId="344180BD" w14:textId="77777777" w:rsidR="00C12231" w:rsidRPr="007030C9" w:rsidRDefault="00896070" w:rsidP="007030C9">
      <w:pPr>
        <w:tabs>
          <w:tab w:val="left" w:pos="426"/>
        </w:tabs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</w:rPr>
      </w:pPr>
      <w:r w:rsidRPr="007030C9">
        <w:rPr>
          <w:rFonts w:ascii="Arial" w:hAnsi="Arial" w:cs="Arial"/>
          <w:i/>
          <w:sz w:val="22"/>
          <w:szCs w:val="22"/>
        </w:rPr>
        <w:t xml:space="preserve">nazwa podmiotu udostępniającego zasoby </w:t>
      </w:r>
    </w:p>
    <w:p w14:paraId="4FF4A229" w14:textId="77777777" w:rsidR="005229AF" w:rsidRPr="007030C9" w:rsidRDefault="00105F8F" w:rsidP="007030C9">
      <w:pPr>
        <w:numPr>
          <w:ilvl w:val="0"/>
          <w:numId w:val="23"/>
        </w:numPr>
        <w:tabs>
          <w:tab w:val="num" w:pos="360"/>
          <w:tab w:val="left" w:pos="79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7030C9">
        <w:rPr>
          <w:rFonts w:ascii="Arial" w:hAnsi="Arial" w:cs="Arial"/>
          <w:sz w:val="22"/>
          <w:szCs w:val="22"/>
          <w:u w:val="single"/>
        </w:rPr>
        <w:t>*</w:t>
      </w:r>
      <w:r w:rsidRPr="007030C9">
        <w:rPr>
          <w:rFonts w:ascii="Arial" w:hAnsi="Arial" w:cs="Arial"/>
          <w:b/>
          <w:i/>
          <w:sz w:val="22"/>
          <w:szCs w:val="22"/>
          <w:u w:val="single"/>
        </w:rPr>
        <w:t xml:space="preserve">tajemnica przedsiębiorstwa </w:t>
      </w:r>
      <w:r w:rsidR="00C12231" w:rsidRPr="007030C9">
        <w:rPr>
          <w:rFonts w:ascii="Arial" w:hAnsi="Arial" w:cs="Arial"/>
          <w:i/>
          <w:sz w:val="22"/>
          <w:szCs w:val="22"/>
          <w:u w:val="single"/>
        </w:rPr>
        <w:t>(jeśli dotyczy)</w:t>
      </w:r>
    </w:p>
    <w:p w14:paraId="76FDCE04" w14:textId="77777777" w:rsidR="00520A87" w:rsidRPr="007030C9" w:rsidRDefault="00105F8F" w:rsidP="007030C9">
      <w:pPr>
        <w:tabs>
          <w:tab w:val="num" w:pos="284"/>
          <w:tab w:val="left" w:pos="792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Informujemy, że w dokumentach składających się na niniejszą ofertę zawarte są informacje stanowiące tajemnicę przedsiębiorstwa w rozumieniu przepisów ustawy z dnia 16 kwietnia 1993r. o zwalczaniu nieuczciwej konkurencji i nie mogą być udostępnione innym uczestnikom postępowania. Odrębny plik stanowiący tajemnicę przedsiębiorstwa został nazwany</w:t>
      </w:r>
      <w:r w:rsidR="00EE5FA5" w:rsidRPr="007030C9">
        <w:rPr>
          <w:rFonts w:ascii="Arial" w:hAnsi="Arial" w:cs="Arial"/>
          <w:sz w:val="22"/>
          <w:szCs w:val="22"/>
        </w:rPr>
        <w:t>……………….</w:t>
      </w:r>
      <w:r w:rsidRPr="007030C9">
        <w:rPr>
          <w:rFonts w:ascii="Arial" w:hAnsi="Arial" w:cs="Arial"/>
          <w:sz w:val="22"/>
          <w:szCs w:val="22"/>
        </w:rPr>
        <w:t>………</w:t>
      </w:r>
      <w:r w:rsidR="00082F20" w:rsidRPr="007030C9">
        <w:rPr>
          <w:rFonts w:ascii="Arial" w:hAnsi="Arial" w:cs="Arial"/>
          <w:sz w:val="22"/>
          <w:szCs w:val="22"/>
        </w:rPr>
        <w:t>…..</w:t>
      </w:r>
      <w:r w:rsidR="00EE5FA5" w:rsidRPr="007030C9">
        <w:rPr>
          <w:rFonts w:ascii="Arial" w:hAnsi="Arial" w:cs="Arial"/>
          <w:sz w:val="22"/>
          <w:szCs w:val="22"/>
        </w:rPr>
        <w:t>…………</w:t>
      </w:r>
      <w:r w:rsidR="00082F20" w:rsidRPr="007030C9">
        <w:rPr>
          <w:rFonts w:ascii="Arial" w:hAnsi="Arial" w:cs="Arial"/>
          <w:sz w:val="22"/>
          <w:szCs w:val="22"/>
        </w:rPr>
        <w:t xml:space="preserve"> </w:t>
      </w:r>
      <w:r w:rsidR="00043A45" w:rsidRPr="007030C9">
        <w:rPr>
          <w:rFonts w:ascii="Arial" w:hAnsi="Arial" w:cs="Arial"/>
          <w:sz w:val="22"/>
          <w:szCs w:val="22"/>
        </w:rPr>
        <w:t xml:space="preserve">Uzasadnienie zastrzeżenia wskazanych informacji zostało złożone w następujący sposób: </w:t>
      </w:r>
      <w:r w:rsidR="00EE5FA5" w:rsidRPr="007030C9">
        <w:rPr>
          <w:rFonts w:ascii="Arial" w:hAnsi="Arial" w:cs="Arial"/>
          <w:sz w:val="22"/>
          <w:szCs w:val="22"/>
        </w:rPr>
        <w:t>………………………</w:t>
      </w:r>
      <w:r w:rsidR="00082F20" w:rsidRPr="007030C9">
        <w:rPr>
          <w:rFonts w:ascii="Arial" w:hAnsi="Arial" w:cs="Arial"/>
          <w:sz w:val="22"/>
          <w:szCs w:val="22"/>
        </w:rPr>
        <w:t>…..</w:t>
      </w:r>
      <w:r w:rsidR="00EE5FA5" w:rsidRPr="007030C9">
        <w:rPr>
          <w:rFonts w:ascii="Arial" w:hAnsi="Arial" w:cs="Arial"/>
          <w:sz w:val="22"/>
          <w:szCs w:val="22"/>
        </w:rPr>
        <w:t>………………….</w:t>
      </w:r>
    </w:p>
    <w:p w14:paraId="01D56877" w14:textId="77777777" w:rsidR="00196BB8" w:rsidRPr="007030C9" w:rsidRDefault="001D3142" w:rsidP="007030C9">
      <w:pPr>
        <w:numPr>
          <w:ilvl w:val="0"/>
          <w:numId w:val="23"/>
        </w:numPr>
        <w:tabs>
          <w:tab w:val="num" w:pos="360"/>
          <w:tab w:val="left" w:pos="79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  <w:u w:val="single"/>
        </w:rPr>
        <w:t>Informuję, że jestem</w:t>
      </w:r>
      <w:r w:rsidR="00794E55" w:rsidRPr="007030C9">
        <w:rPr>
          <w:rFonts w:ascii="Arial" w:hAnsi="Arial" w:cs="Arial"/>
          <w:b/>
          <w:sz w:val="22"/>
          <w:szCs w:val="22"/>
          <w:u w:val="single"/>
        </w:rPr>
        <w:t>:</w:t>
      </w:r>
      <w:r w:rsidR="004D15D6" w:rsidRPr="007030C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94E55" w:rsidRPr="007030C9">
        <w:rPr>
          <w:rFonts w:ascii="Arial" w:hAnsi="Arial" w:cs="Arial"/>
          <w:bCs/>
          <w:i/>
          <w:sz w:val="22"/>
          <w:szCs w:val="22"/>
        </w:rPr>
        <w:t>(należy zaznaczyć</w:t>
      </w:r>
      <w:r w:rsidR="00794E55" w:rsidRPr="007030C9">
        <w:rPr>
          <w:rFonts w:ascii="Arial" w:hAnsi="Arial" w:cs="Arial"/>
          <w:b/>
          <w:bCs/>
          <w:i/>
          <w:sz w:val="22"/>
          <w:szCs w:val="22"/>
        </w:rPr>
        <w:t xml:space="preserve"> „X” </w:t>
      </w:r>
      <w:r w:rsidR="00794E55" w:rsidRPr="007030C9">
        <w:rPr>
          <w:rFonts w:ascii="Arial" w:hAnsi="Arial" w:cs="Arial"/>
          <w:bCs/>
          <w:i/>
          <w:sz w:val="22"/>
          <w:szCs w:val="22"/>
        </w:rPr>
        <w:t>właściwe</w:t>
      </w:r>
      <w:r w:rsidR="00794E55" w:rsidRPr="007030C9">
        <w:rPr>
          <w:rFonts w:ascii="Arial" w:hAnsi="Arial" w:cs="Arial"/>
          <w:b/>
          <w:bCs/>
          <w:i/>
          <w:sz w:val="22"/>
          <w:szCs w:val="22"/>
        </w:rPr>
        <w:t>)</w:t>
      </w:r>
      <w:r w:rsidRPr="007030C9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73155E31" w14:textId="77777777" w:rsidR="00196BB8" w:rsidRPr="007030C9" w:rsidRDefault="00196BB8" w:rsidP="007030C9">
      <w:pPr>
        <w:numPr>
          <w:ilvl w:val="0"/>
          <w:numId w:val="3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M</w:t>
      </w:r>
      <w:r w:rsidR="001D3142" w:rsidRPr="007030C9">
        <w:rPr>
          <w:rFonts w:ascii="Arial" w:hAnsi="Arial" w:cs="Arial"/>
          <w:b/>
          <w:sz w:val="22"/>
          <w:szCs w:val="22"/>
        </w:rPr>
        <w:t>ikro</w:t>
      </w:r>
      <w:r w:rsidRPr="007030C9">
        <w:rPr>
          <w:rFonts w:ascii="Arial" w:hAnsi="Arial" w:cs="Arial"/>
          <w:b/>
          <w:sz w:val="22"/>
          <w:szCs w:val="22"/>
        </w:rPr>
        <w:t xml:space="preserve"> </w:t>
      </w:r>
      <w:r w:rsidRPr="007030C9">
        <w:rPr>
          <w:rFonts w:ascii="Arial" w:hAnsi="Arial" w:cs="Arial"/>
          <w:sz w:val="22"/>
          <w:szCs w:val="22"/>
        </w:rPr>
        <w:t>przedsiębiorcą</w:t>
      </w:r>
    </w:p>
    <w:p w14:paraId="15CB6A27" w14:textId="77777777" w:rsidR="00196BB8" w:rsidRPr="007030C9" w:rsidRDefault="00196BB8" w:rsidP="007030C9">
      <w:pPr>
        <w:numPr>
          <w:ilvl w:val="0"/>
          <w:numId w:val="3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M</w:t>
      </w:r>
      <w:r w:rsidR="001D3142" w:rsidRPr="007030C9">
        <w:rPr>
          <w:rFonts w:ascii="Arial" w:hAnsi="Arial" w:cs="Arial"/>
          <w:b/>
          <w:sz w:val="22"/>
          <w:szCs w:val="22"/>
        </w:rPr>
        <w:t>ałym</w:t>
      </w:r>
      <w:r w:rsidRPr="007030C9">
        <w:rPr>
          <w:rFonts w:ascii="Arial" w:hAnsi="Arial" w:cs="Arial"/>
          <w:b/>
          <w:sz w:val="22"/>
          <w:szCs w:val="22"/>
        </w:rPr>
        <w:t xml:space="preserve"> </w:t>
      </w:r>
      <w:r w:rsidRPr="007030C9">
        <w:rPr>
          <w:rFonts w:ascii="Arial" w:hAnsi="Arial" w:cs="Arial"/>
          <w:sz w:val="22"/>
          <w:szCs w:val="22"/>
        </w:rPr>
        <w:t>przedsiębiorcą</w:t>
      </w:r>
    </w:p>
    <w:p w14:paraId="37B41763" w14:textId="77777777" w:rsidR="00196BB8" w:rsidRPr="007030C9" w:rsidRDefault="00196BB8" w:rsidP="007030C9">
      <w:pPr>
        <w:numPr>
          <w:ilvl w:val="0"/>
          <w:numId w:val="3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Ś</w:t>
      </w:r>
      <w:r w:rsidR="001D3142" w:rsidRPr="007030C9">
        <w:rPr>
          <w:rFonts w:ascii="Arial" w:hAnsi="Arial" w:cs="Arial"/>
          <w:b/>
          <w:sz w:val="22"/>
          <w:szCs w:val="22"/>
        </w:rPr>
        <w:t>rednim</w:t>
      </w:r>
      <w:r w:rsidRPr="007030C9">
        <w:rPr>
          <w:rFonts w:ascii="Arial" w:hAnsi="Arial" w:cs="Arial"/>
          <w:b/>
          <w:sz w:val="22"/>
          <w:szCs w:val="22"/>
        </w:rPr>
        <w:t xml:space="preserve"> </w:t>
      </w:r>
      <w:r w:rsidRPr="007030C9">
        <w:rPr>
          <w:rFonts w:ascii="Arial" w:hAnsi="Arial" w:cs="Arial"/>
          <w:sz w:val="22"/>
          <w:szCs w:val="22"/>
        </w:rPr>
        <w:t>przedsiębiorcą</w:t>
      </w:r>
    </w:p>
    <w:p w14:paraId="12F1F3CE" w14:textId="77777777" w:rsidR="00DC0C1D" w:rsidRPr="007030C9" w:rsidRDefault="009538A2" w:rsidP="007030C9">
      <w:pPr>
        <w:numPr>
          <w:ilvl w:val="0"/>
          <w:numId w:val="3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1D3142" w:rsidRPr="007030C9">
        <w:rPr>
          <w:rFonts w:ascii="Arial" w:hAnsi="Arial" w:cs="Arial"/>
          <w:b/>
          <w:sz w:val="22"/>
          <w:szCs w:val="22"/>
        </w:rPr>
        <w:t>użym</w:t>
      </w:r>
      <w:r w:rsidR="00196BB8" w:rsidRPr="007030C9">
        <w:rPr>
          <w:rFonts w:ascii="Arial" w:hAnsi="Arial" w:cs="Arial"/>
          <w:sz w:val="22"/>
          <w:szCs w:val="22"/>
        </w:rPr>
        <w:t xml:space="preserve"> przedsiębiorcą</w:t>
      </w:r>
    </w:p>
    <w:p w14:paraId="6722DA35" w14:textId="77777777" w:rsidR="00C12231" w:rsidRPr="007030C9" w:rsidRDefault="00C12231" w:rsidP="007030C9">
      <w:pPr>
        <w:numPr>
          <w:ilvl w:val="0"/>
          <w:numId w:val="23"/>
        </w:numPr>
        <w:tabs>
          <w:tab w:val="left" w:pos="284"/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030C9">
        <w:rPr>
          <w:rFonts w:ascii="Arial" w:hAnsi="Arial" w:cs="Arial"/>
          <w:b/>
          <w:sz w:val="22"/>
          <w:szCs w:val="22"/>
        </w:rPr>
        <w:t>Wraz z ofertą składamy następujące oświadczenia i dokumenty:</w:t>
      </w:r>
    </w:p>
    <w:p w14:paraId="3F1A222F" w14:textId="77777777" w:rsidR="00C12231" w:rsidRPr="007030C9" w:rsidRDefault="00C12231" w:rsidP="007030C9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(1) ……………………………………………………</w:t>
      </w:r>
    </w:p>
    <w:p w14:paraId="689E335F" w14:textId="77777777" w:rsidR="002665BB" w:rsidRDefault="00C12231" w:rsidP="007030C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030C9">
        <w:rPr>
          <w:rFonts w:ascii="Arial" w:hAnsi="Arial" w:cs="Arial"/>
          <w:sz w:val="22"/>
          <w:szCs w:val="22"/>
        </w:rPr>
        <w:t>(2)........................................................................</w:t>
      </w:r>
    </w:p>
    <w:p w14:paraId="1825BC99" w14:textId="77777777" w:rsidR="007030C9" w:rsidRDefault="007030C9" w:rsidP="007030C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AC1016F" w14:textId="77777777" w:rsidR="007030C9" w:rsidRDefault="007030C9" w:rsidP="007030C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96106F1" w14:textId="77777777" w:rsidR="007030C9" w:rsidRDefault="007030C9" w:rsidP="007030C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A54430F" w14:textId="77777777" w:rsidR="007030C9" w:rsidRPr="007030C9" w:rsidRDefault="007030C9" w:rsidP="007030C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0CFEA27" w14:textId="77777777" w:rsidR="00F72325" w:rsidRDefault="00F72325" w:rsidP="007030C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F1BB7DE" w14:textId="77777777" w:rsidR="00F72325" w:rsidRDefault="00F72325" w:rsidP="007030C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008893D" w14:textId="2D876ADF" w:rsidR="001937D1" w:rsidRPr="007030C9" w:rsidRDefault="001937D1" w:rsidP="007030C9">
      <w:pPr>
        <w:spacing w:line="276" w:lineRule="auto"/>
        <w:rPr>
          <w:rFonts w:ascii="Arial" w:hAnsi="Arial" w:cs="Arial"/>
          <w:iCs/>
          <w:sz w:val="18"/>
          <w:szCs w:val="18"/>
        </w:rPr>
      </w:pPr>
      <w:r w:rsidRPr="007030C9">
        <w:rPr>
          <w:rFonts w:ascii="Arial" w:hAnsi="Arial" w:cs="Arial"/>
          <w:iCs/>
          <w:sz w:val="18"/>
          <w:szCs w:val="18"/>
          <w:u w:val="single"/>
        </w:rPr>
        <w:t>Informacja dla Wykonawcy:</w:t>
      </w:r>
      <w:r w:rsidRPr="007030C9">
        <w:rPr>
          <w:rFonts w:ascii="Arial" w:hAnsi="Arial" w:cs="Arial"/>
          <w:iCs/>
          <w:sz w:val="18"/>
          <w:szCs w:val="18"/>
        </w:rPr>
        <w:t xml:space="preserve"> </w:t>
      </w:r>
    </w:p>
    <w:p w14:paraId="1285E698" w14:textId="77777777" w:rsidR="008868D5" w:rsidRPr="00A6192C" w:rsidRDefault="001937D1" w:rsidP="007030C9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7030C9">
        <w:rPr>
          <w:rFonts w:ascii="Arial" w:eastAsia="Verdana" w:hAnsi="Arial" w:cs="Arial"/>
          <w:iCs/>
          <w:sz w:val="18"/>
          <w:szCs w:val="18"/>
        </w:rPr>
        <w:t>Ofertę składa się pod rygorem nieważności w formie elektronicznej lub w postaci elektronicznej opatrzonej podpisem zaufanym lub podpisem osobistym</w:t>
      </w:r>
    </w:p>
    <w:sectPr w:rsidR="008868D5" w:rsidRPr="00A6192C" w:rsidSect="00C65898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5" w:right="1273" w:bottom="709" w:left="1417" w:header="426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A6F0" w14:textId="77777777" w:rsidR="007953AE" w:rsidRDefault="007953AE">
      <w:r>
        <w:separator/>
      </w:r>
    </w:p>
  </w:endnote>
  <w:endnote w:type="continuationSeparator" w:id="0">
    <w:p w14:paraId="35594CAB" w14:textId="77777777" w:rsidR="007953AE" w:rsidRDefault="0079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4872" w14:textId="77777777" w:rsidR="00C92B18" w:rsidRDefault="00C92B18" w:rsidP="00BC77B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F02052" w14:textId="77777777" w:rsidR="00C92B18" w:rsidRDefault="00C92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8D8AE" w14:textId="77777777" w:rsidR="00C92B18" w:rsidRPr="00253E47" w:rsidRDefault="00C92B18" w:rsidP="00253E47">
    <w:pPr>
      <w:pStyle w:val="Stopka"/>
      <w:framePr w:wrap="around" w:vAnchor="text" w:hAnchor="margin" w:xAlign="center" w:y="1"/>
      <w:rPr>
        <w:rStyle w:val="Numerstrony"/>
        <w:sz w:val="16"/>
      </w:rPr>
    </w:pPr>
    <w:r w:rsidRPr="00253E47">
      <w:rPr>
        <w:rStyle w:val="Numerstrony"/>
        <w:sz w:val="16"/>
      </w:rPr>
      <w:fldChar w:fldCharType="begin"/>
    </w:r>
    <w:r w:rsidRPr="00253E47">
      <w:rPr>
        <w:rStyle w:val="Numerstrony"/>
        <w:sz w:val="16"/>
      </w:rPr>
      <w:instrText xml:space="preserve">PAGE  </w:instrText>
    </w:r>
    <w:r w:rsidRPr="00253E47">
      <w:rPr>
        <w:rStyle w:val="Numerstrony"/>
        <w:sz w:val="16"/>
      </w:rPr>
      <w:fldChar w:fldCharType="separate"/>
    </w:r>
    <w:r w:rsidR="00770918">
      <w:rPr>
        <w:rStyle w:val="Numerstrony"/>
        <w:noProof/>
        <w:sz w:val="16"/>
      </w:rPr>
      <w:t>1</w:t>
    </w:r>
    <w:r w:rsidRPr="00253E47">
      <w:rPr>
        <w:rStyle w:val="Numerstrony"/>
        <w:sz w:val="16"/>
      </w:rPr>
      <w:fldChar w:fldCharType="end"/>
    </w:r>
  </w:p>
  <w:p w14:paraId="24AD608E" w14:textId="77777777" w:rsidR="000760A8" w:rsidRDefault="00253E47" w:rsidP="00253E47">
    <w:pPr>
      <w:pStyle w:val="Stopka"/>
      <w:pBdr>
        <w:top w:val="single" w:sz="4" w:space="1" w:color="auto"/>
      </w:pBdr>
      <w:tabs>
        <w:tab w:val="left" w:pos="3556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628C5" w14:textId="77777777" w:rsidR="007953AE" w:rsidRDefault="007953AE">
      <w:r>
        <w:separator/>
      </w:r>
    </w:p>
  </w:footnote>
  <w:footnote w:type="continuationSeparator" w:id="0">
    <w:p w14:paraId="422B0CF7" w14:textId="77777777" w:rsidR="007953AE" w:rsidRDefault="007953AE">
      <w:r>
        <w:continuationSeparator/>
      </w:r>
    </w:p>
  </w:footnote>
  <w:footnote w:id="1">
    <w:p w14:paraId="245690B1" w14:textId="77777777" w:rsidR="004B4C3D" w:rsidRPr="00363ADC" w:rsidRDefault="004B4C3D" w:rsidP="00C12231">
      <w:pPr>
        <w:pStyle w:val="Tekstprzypisudolnego"/>
        <w:pBdr>
          <w:top w:val="single" w:sz="4" w:space="1" w:color="auto"/>
        </w:pBdr>
        <w:ind w:left="142" w:hanging="142"/>
        <w:jc w:val="both"/>
        <w:rPr>
          <w:rFonts w:cs="Calibri"/>
          <w:i/>
          <w:sz w:val="16"/>
          <w:szCs w:val="16"/>
        </w:rPr>
      </w:pPr>
      <w:r w:rsidRPr="00363ADC">
        <w:rPr>
          <w:rStyle w:val="Odwoanieprzypisudolnego"/>
        </w:rPr>
        <w:footnoteRef/>
      </w:r>
      <w:r w:rsidRPr="00363ADC">
        <w:t xml:space="preserve"> </w:t>
      </w:r>
      <w:r w:rsidRPr="00363ADC">
        <w:rPr>
          <w:rFonts w:cs="Calibri"/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363ADC">
        <w:rPr>
          <w:rFonts w:cs="Calibri"/>
          <w:i/>
          <w:sz w:val="16"/>
          <w:szCs w:val="16"/>
        </w:rPr>
        <w:br/>
        <w:t>z przetwarzaniem danych osobowych i w sprawie swobodnego przepływu takich danych oraz uchylenia dyrektywy 95/46/WE (ogólne rozporządzenie o ochronie danych) (</w:t>
      </w:r>
      <w:r w:rsidR="008638A7" w:rsidRPr="00363ADC">
        <w:rPr>
          <w:rFonts w:cs="Calibri"/>
          <w:i/>
          <w:sz w:val="16"/>
          <w:szCs w:val="16"/>
        </w:rPr>
        <w:t>Dz. U. UE. L. z 2016 r. Nr 119, str. 1; zm.: Dz. U. UE. L. z 2018 r. Nr 127, str. 2 oraz z 2021 r. Nr 74, str. 35.</w:t>
      </w:r>
      <w:r w:rsidRPr="00363ADC">
        <w:rPr>
          <w:rFonts w:cs="Calibri"/>
          <w:i/>
          <w:sz w:val="16"/>
          <w:szCs w:val="16"/>
        </w:rPr>
        <w:t xml:space="preserve">). </w:t>
      </w:r>
    </w:p>
  </w:footnote>
  <w:footnote w:id="2">
    <w:p w14:paraId="27F98F2C" w14:textId="77777777" w:rsidR="00C12231" w:rsidRPr="00C12231" w:rsidRDefault="00C12231" w:rsidP="00C12231">
      <w:pPr>
        <w:pStyle w:val="Tekstprzypisudolnego"/>
        <w:ind w:left="142" w:hanging="142"/>
        <w:rPr>
          <w:rFonts w:cs="Calibri"/>
          <w:i/>
          <w:sz w:val="16"/>
          <w:szCs w:val="16"/>
        </w:rPr>
      </w:pPr>
      <w:r w:rsidRPr="00363ADC">
        <w:rPr>
          <w:rStyle w:val="Odwoanieprzypisudolnego"/>
          <w:rFonts w:cs="Calibri"/>
          <w:i/>
          <w:sz w:val="16"/>
          <w:szCs w:val="16"/>
        </w:rPr>
        <w:sym w:font="Symbol" w:char="F02A"/>
      </w:r>
      <w:r w:rsidRPr="00363ADC">
        <w:rPr>
          <w:rStyle w:val="Odwoanieprzypisudolnego"/>
          <w:rFonts w:cs="Calibri"/>
          <w:i/>
          <w:sz w:val="16"/>
          <w:szCs w:val="16"/>
        </w:rPr>
        <w:sym w:font="Symbol" w:char="F02A"/>
      </w:r>
      <w:r w:rsidRPr="00363ADC">
        <w:rPr>
          <w:rFonts w:cs="Calibri"/>
          <w:i/>
          <w:sz w:val="16"/>
          <w:szCs w:val="16"/>
        </w:rPr>
        <w:t xml:space="preserve"> </w:t>
      </w:r>
      <w:r w:rsidRPr="00363ADC">
        <w:rPr>
          <w:rFonts w:cs="Calibri"/>
          <w:i/>
          <w:color w:val="000000"/>
          <w:sz w:val="16"/>
          <w:szCs w:val="16"/>
        </w:rPr>
        <w:t xml:space="preserve">W przypadku gdy wykonawca </w:t>
      </w:r>
      <w:r w:rsidRPr="00363ADC">
        <w:rPr>
          <w:rFonts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704B5" w14:textId="77777777" w:rsidR="00EE5FA5" w:rsidRDefault="00EE5FA5" w:rsidP="005C705C">
    <w:pPr>
      <w:pStyle w:val="Nagwek"/>
      <w:rPr>
        <w:rFonts w:ascii="Arial" w:hAnsi="Arial" w:cs="Arial"/>
        <w:b/>
        <w:bCs/>
        <w:i/>
        <w:sz w:val="22"/>
        <w:szCs w:val="22"/>
      </w:rPr>
    </w:pPr>
  </w:p>
  <w:p w14:paraId="719C5636" w14:textId="77777777" w:rsidR="0028104D" w:rsidRPr="00B74288" w:rsidRDefault="0028104D" w:rsidP="0028104D">
    <w:pPr>
      <w:pStyle w:val="Nagwek"/>
      <w:tabs>
        <w:tab w:val="clear" w:pos="4536"/>
        <w:tab w:val="clear" w:pos="9072"/>
        <w:tab w:val="center" w:pos="4703"/>
      </w:tabs>
    </w:pPr>
    <w:r>
      <w:tab/>
    </w:r>
  </w:p>
  <w:p w14:paraId="15A45A3E" w14:textId="77777777" w:rsidR="00EE5FA5" w:rsidRDefault="00EE5FA5" w:rsidP="008945F4">
    <w:pPr>
      <w:pStyle w:val="Nagwek"/>
      <w:rPr>
        <w:rFonts w:ascii="Arial" w:hAnsi="Arial" w:cs="Arial"/>
        <w:b/>
        <w:bCs/>
        <w:i/>
        <w:sz w:val="22"/>
        <w:szCs w:val="22"/>
      </w:rPr>
    </w:pPr>
  </w:p>
  <w:p w14:paraId="5D26C37B" w14:textId="77777777" w:rsidR="00EE5FA5" w:rsidRDefault="00EE5FA5" w:rsidP="00D145D5">
    <w:pPr>
      <w:pStyle w:val="Nagwek"/>
      <w:jc w:val="center"/>
      <w:rPr>
        <w:rFonts w:ascii="Arial" w:hAnsi="Arial" w:cs="Arial"/>
        <w:b/>
        <w:bCs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</w:abstractNum>
  <w:abstractNum w:abstractNumId="2" w15:restartNumberingAfterBreak="0">
    <w:nsid w:val="00000003"/>
    <w:multiLevelType w:val="multilevel"/>
    <w:tmpl w:val="27CE7B3A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5302CE2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C9EDD60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45133EE"/>
    <w:multiLevelType w:val="hybridMultilevel"/>
    <w:tmpl w:val="F7B6BD48"/>
    <w:lvl w:ilvl="0" w:tplc="EE26E3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0"/>
      </w:rPr>
    </w:lvl>
    <w:lvl w:ilvl="1" w:tplc="6D82B396">
      <w:start w:val="1"/>
      <w:numFmt w:val="lowerLetter"/>
      <w:lvlText w:val="%2)"/>
      <w:lvlJc w:val="left"/>
      <w:pPr>
        <w:tabs>
          <w:tab w:val="num" w:pos="375"/>
        </w:tabs>
        <w:ind w:left="1440" w:hanging="360"/>
      </w:pPr>
      <w:rPr>
        <w:rFonts w:hint="default"/>
      </w:rPr>
    </w:lvl>
    <w:lvl w:ilvl="2" w:tplc="E7E008C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077BE"/>
    <w:multiLevelType w:val="hybridMultilevel"/>
    <w:tmpl w:val="EA74EE9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D73B91"/>
    <w:multiLevelType w:val="hybridMultilevel"/>
    <w:tmpl w:val="B0E23976"/>
    <w:lvl w:ilvl="0" w:tplc="7FD0C310">
      <w:start w:val="2"/>
      <w:numFmt w:val="bullet"/>
      <w:lvlText w:val=""/>
      <w:lvlJc w:val="left"/>
      <w:pPr>
        <w:ind w:left="123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8EC03AE"/>
    <w:multiLevelType w:val="hybridMultilevel"/>
    <w:tmpl w:val="9F68EB9C"/>
    <w:lvl w:ilvl="0" w:tplc="67326C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F33DB1"/>
    <w:multiLevelType w:val="hybridMultilevel"/>
    <w:tmpl w:val="C200EF18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4212A1"/>
    <w:multiLevelType w:val="hybridMultilevel"/>
    <w:tmpl w:val="CF9041A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05B0B22"/>
    <w:multiLevelType w:val="hybridMultilevel"/>
    <w:tmpl w:val="9C8E9F92"/>
    <w:lvl w:ilvl="0" w:tplc="3E363150">
      <w:start w:val="1"/>
      <w:numFmt w:val="bullet"/>
      <w:lvlText w:val="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31427E"/>
    <w:multiLevelType w:val="multilevel"/>
    <w:tmpl w:val="5A20E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7052C15"/>
    <w:multiLevelType w:val="hybridMultilevel"/>
    <w:tmpl w:val="D6DAE04E"/>
    <w:lvl w:ilvl="0" w:tplc="7FBEFDDA"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eastAsia="Times New Roman" w:hAnsi="Symbol" w:cs="Courier New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62618"/>
    <w:multiLevelType w:val="hybridMultilevel"/>
    <w:tmpl w:val="55F4F818"/>
    <w:lvl w:ilvl="0" w:tplc="18781018"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7"/>
        </w:tabs>
        <w:ind w:left="24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7"/>
        </w:tabs>
        <w:ind w:left="31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7"/>
        </w:tabs>
        <w:ind w:left="38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7"/>
        </w:tabs>
        <w:ind w:left="45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7"/>
        </w:tabs>
        <w:ind w:left="52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7"/>
        </w:tabs>
        <w:ind w:left="60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7"/>
        </w:tabs>
        <w:ind w:left="67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7"/>
        </w:tabs>
        <w:ind w:left="7447" w:hanging="360"/>
      </w:pPr>
      <w:rPr>
        <w:rFonts w:ascii="Wingdings" w:hAnsi="Wingdings" w:hint="default"/>
      </w:rPr>
    </w:lvl>
  </w:abstractNum>
  <w:abstractNum w:abstractNumId="18" w15:restartNumberingAfterBreak="0">
    <w:nsid w:val="2E7F0B90"/>
    <w:multiLevelType w:val="hybridMultilevel"/>
    <w:tmpl w:val="7CF64BBE"/>
    <w:lvl w:ilvl="0" w:tplc="629EE606">
      <w:start w:val="1"/>
      <w:numFmt w:val="bullet"/>
      <w:lvlText w:val=""/>
      <w:lvlJc w:val="left"/>
      <w:pPr>
        <w:tabs>
          <w:tab w:val="num" w:pos="680"/>
        </w:tabs>
        <w:ind w:left="680" w:hanging="51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0D2"/>
    <w:multiLevelType w:val="multilevel"/>
    <w:tmpl w:val="8CF64C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0" w15:restartNumberingAfterBreak="0">
    <w:nsid w:val="31425F75"/>
    <w:multiLevelType w:val="hybridMultilevel"/>
    <w:tmpl w:val="6630BC84"/>
    <w:lvl w:ilvl="0" w:tplc="C76AA6C2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 w15:restartNumberingAfterBreak="0">
    <w:nsid w:val="36786796"/>
    <w:multiLevelType w:val="hybridMultilevel"/>
    <w:tmpl w:val="1E38D41C"/>
    <w:lvl w:ilvl="0" w:tplc="BB6A695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10050C"/>
    <w:multiLevelType w:val="multilevel"/>
    <w:tmpl w:val="6CAEB0B2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3" w15:restartNumberingAfterBreak="0">
    <w:nsid w:val="3E690635"/>
    <w:multiLevelType w:val="hybridMultilevel"/>
    <w:tmpl w:val="86F61F74"/>
    <w:lvl w:ilvl="0" w:tplc="3E363150">
      <w:start w:val="1"/>
      <w:numFmt w:val="bullet"/>
      <w:lvlText w:val="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6835406"/>
    <w:multiLevelType w:val="hybridMultilevel"/>
    <w:tmpl w:val="88C43CC2"/>
    <w:lvl w:ilvl="0" w:tplc="18781018"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eastAsia="Times New Roman" w:hAnsi="Symbol" w:cs="Courier New" w:hint="default"/>
      </w:rPr>
    </w:lvl>
    <w:lvl w:ilvl="1" w:tplc="33E64C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F4DB5"/>
    <w:multiLevelType w:val="hybridMultilevel"/>
    <w:tmpl w:val="539E650C"/>
    <w:lvl w:ilvl="0" w:tplc="7FBEFDDA"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756AD"/>
    <w:multiLevelType w:val="hybridMultilevel"/>
    <w:tmpl w:val="B914C0D8"/>
    <w:lvl w:ilvl="0" w:tplc="B9EAEE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623510"/>
    <w:multiLevelType w:val="hybridMultilevel"/>
    <w:tmpl w:val="AD5AFE26"/>
    <w:lvl w:ilvl="0" w:tplc="3E363150">
      <w:start w:val="1"/>
      <w:numFmt w:val="bullet"/>
      <w:lvlText w:val="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CE65704"/>
    <w:multiLevelType w:val="hybridMultilevel"/>
    <w:tmpl w:val="17FEDB1A"/>
    <w:lvl w:ilvl="0" w:tplc="4D7E47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77FF2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2E7128D"/>
    <w:multiLevelType w:val="hybridMultilevel"/>
    <w:tmpl w:val="1C8C9B8A"/>
    <w:lvl w:ilvl="0" w:tplc="7FBEFDDA"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eastAsia="Times New Roman" w:hAnsi="Symbol" w:cs="Courier New" w:hint="default"/>
      </w:rPr>
    </w:lvl>
    <w:lvl w:ilvl="1" w:tplc="33E64C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D2441"/>
    <w:multiLevelType w:val="hybridMultilevel"/>
    <w:tmpl w:val="805CE12C"/>
    <w:lvl w:ilvl="0" w:tplc="2F227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57F82"/>
    <w:multiLevelType w:val="hybridMultilevel"/>
    <w:tmpl w:val="CFC0B528"/>
    <w:lvl w:ilvl="0" w:tplc="3E36315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F34EE"/>
    <w:multiLevelType w:val="hybridMultilevel"/>
    <w:tmpl w:val="49C80B96"/>
    <w:lvl w:ilvl="0" w:tplc="F7E8264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D83460"/>
    <w:multiLevelType w:val="hybridMultilevel"/>
    <w:tmpl w:val="F03605C2"/>
    <w:lvl w:ilvl="0" w:tplc="4D7E47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AC64D26"/>
    <w:multiLevelType w:val="hybridMultilevel"/>
    <w:tmpl w:val="C388B9DC"/>
    <w:lvl w:ilvl="0" w:tplc="258CE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B3377"/>
    <w:multiLevelType w:val="hybridMultilevel"/>
    <w:tmpl w:val="8D5A39A0"/>
    <w:lvl w:ilvl="0" w:tplc="3E36315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931232">
    <w:abstractNumId w:val="0"/>
  </w:num>
  <w:num w:numId="2" w16cid:durableId="715469609">
    <w:abstractNumId w:val="1"/>
  </w:num>
  <w:num w:numId="3" w16cid:durableId="1905599529">
    <w:abstractNumId w:val="2"/>
  </w:num>
  <w:num w:numId="4" w16cid:durableId="1858958192">
    <w:abstractNumId w:val="3"/>
  </w:num>
  <w:num w:numId="5" w16cid:durableId="1527401377">
    <w:abstractNumId w:val="4"/>
  </w:num>
  <w:num w:numId="6" w16cid:durableId="329139685">
    <w:abstractNumId w:val="5"/>
  </w:num>
  <w:num w:numId="7" w16cid:durableId="814831696">
    <w:abstractNumId w:val="6"/>
  </w:num>
  <w:num w:numId="8" w16cid:durableId="1106383465">
    <w:abstractNumId w:val="16"/>
  </w:num>
  <w:num w:numId="9" w16cid:durableId="1763061772">
    <w:abstractNumId w:val="31"/>
  </w:num>
  <w:num w:numId="10" w16cid:durableId="192577526">
    <w:abstractNumId w:val="25"/>
  </w:num>
  <w:num w:numId="11" w16cid:durableId="1177500521">
    <w:abstractNumId w:val="24"/>
  </w:num>
  <w:num w:numId="12" w16cid:durableId="1836409690">
    <w:abstractNumId w:val="17"/>
  </w:num>
  <w:num w:numId="13" w16cid:durableId="899554747">
    <w:abstractNumId w:val="30"/>
  </w:num>
  <w:num w:numId="14" w16cid:durableId="1393575289">
    <w:abstractNumId w:val="36"/>
  </w:num>
  <w:num w:numId="15" w16cid:durableId="2089885451">
    <w:abstractNumId w:val="10"/>
  </w:num>
  <w:num w:numId="16" w16cid:durableId="689528984">
    <w:abstractNumId w:val="26"/>
  </w:num>
  <w:num w:numId="17" w16cid:durableId="1782188575">
    <w:abstractNumId w:val="32"/>
  </w:num>
  <w:num w:numId="18" w16cid:durableId="1943679021">
    <w:abstractNumId w:val="7"/>
  </w:num>
  <w:num w:numId="19" w16cid:durableId="1760563865">
    <w:abstractNumId w:val="18"/>
  </w:num>
  <w:num w:numId="20" w16cid:durableId="564222761">
    <w:abstractNumId w:val="11"/>
  </w:num>
  <w:num w:numId="21" w16cid:durableId="276911282">
    <w:abstractNumId w:val="19"/>
  </w:num>
  <w:num w:numId="22" w16cid:durableId="1784106880">
    <w:abstractNumId w:val="22"/>
  </w:num>
  <w:num w:numId="23" w16cid:durableId="728528781">
    <w:abstractNumId w:val="34"/>
  </w:num>
  <w:num w:numId="24" w16cid:durableId="981810438">
    <w:abstractNumId w:val="35"/>
  </w:num>
  <w:num w:numId="25" w16cid:durableId="1248733316">
    <w:abstractNumId w:val="13"/>
  </w:num>
  <w:num w:numId="26" w16cid:durableId="272716584">
    <w:abstractNumId w:val="28"/>
  </w:num>
  <w:num w:numId="27" w16cid:durableId="1878010982">
    <w:abstractNumId w:val="8"/>
  </w:num>
  <w:num w:numId="28" w16cid:durableId="1963076249">
    <w:abstractNumId w:val="12"/>
  </w:num>
  <w:num w:numId="29" w16cid:durableId="1799453382">
    <w:abstractNumId w:val="29"/>
  </w:num>
  <w:num w:numId="30" w16cid:durableId="1259944715">
    <w:abstractNumId w:val="15"/>
  </w:num>
  <w:num w:numId="31" w16cid:durableId="1171331952">
    <w:abstractNumId w:val="37"/>
  </w:num>
  <w:num w:numId="32" w16cid:durableId="1134711214">
    <w:abstractNumId w:val="33"/>
  </w:num>
  <w:num w:numId="33" w16cid:durableId="1386177613">
    <w:abstractNumId w:val="20"/>
  </w:num>
  <w:num w:numId="34" w16cid:durableId="832531988">
    <w:abstractNumId w:val="21"/>
  </w:num>
  <w:num w:numId="35" w16cid:durableId="1419325548">
    <w:abstractNumId w:val="27"/>
  </w:num>
  <w:num w:numId="36" w16cid:durableId="1447693824">
    <w:abstractNumId w:val="23"/>
  </w:num>
  <w:num w:numId="37" w16cid:durableId="967513629">
    <w:abstractNumId w:val="14"/>
  </w:num>
  <w:num w:numId="38" w16cid:durableId="2313084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7E"/>
    <w:rsid w:val="00001146"/>
    <w:rsid w:val="00001A47"/>
    <w:rsid w:val="00010386"/>
    <w:rsid w:val="00010828"/>
    <w:rsid w:val="00010F43"/>
    <w:rsid w:val="00013AE0"/>
    <w:rsid w:val="00014533"/>
    <w:rsid w:val="00017EE1"/>
    <w:rsid w:val="000203DE"/>
    <w:rsid w:val="000248AC"/>
    <w:rsid w:val="00024AC4"/>
    <w:rsid w:val="00032F3A"/>
    <w:rsid w:val="00037120"/>
    <w:rsid w:val="000408DE"/>
    <w:rsid w:val="00043A45"/>
    <w:rsid w:val="00046608"/>
    <w:rsid w:val="00060705"/>
    <w:rsid w:val="00063533"/>
    <w:rsid w:val="00063FA4"/>
    <w:rsid w:val="00066166"/>
    <w:rsid w:val="00073BF6"/>
    <w:rsid w:val="00074456"/>
    <w:rsid w:val="000760A8"/>
    <w:rsid w:val="00082069"/>
    <w:rsid w:val="00082F20"/>
    <w:rsid w:val="000867B9"/>
    <w:rsid w:val="00096AA3"/>
    <w:rsid w:val="000A317E"/>
    <w:rsid w:val="000B2EC3"/>
    <w:rsid w:val="000C51CD"/>
    <w:rsid w:val="000C5640"/>
    <w:rsid w:val="000C7999"/>
    <w:rsid w:val="000C7E07"/>
    <w:rsid w:val="000D0621"/>
    <w:rsid w:val="000D6161"/>
    <w:rsid w:val="000E06A3"/>
    <w:rsid w:val="000E3CF4"/>
    <w:rsid w:val="000F5B97"/>
    <w:rsid w:val="000F6046"/>
    <w:rsid w:val="000F6260"/>
    <w:rsid w:val="000F6C5D"/>
    <w:rsid w:val="00100988"/>
    <w:rsid w:val="001028DA"/>
    <w:rsid w:val="00103001"/>
    <w:rsid w:val="00105F8F"/>
    <w:rsid w:val="0011217E"/>
    <w:rsid w:val="0012635A"/>
    <w:rsid w:val="00130CF7"/>
    <w:rsid w:val="00130D35"/>
    <w:rsid w:val="00132B6F"/>
    <w:rsid w:val="00136B0C"/>
    <w:rsid w:val="00140D8A"/>
    <w:rsid w:val="001508FB"/>
    <w:rsid w:val="00151142"/>
    <w:rsid w:val="00151910"/>
    <w:rsid w:val="001578C9"/>
    <w:rsid w:val="0017011D"/>
    <w:rsid w:val="00170A12"/>
    <w:rsid w:val="00170F0E"/>
    <w:rsid w:val="00171A97"/>
    <w:rsid w:val="001738EB"/>
    <w:rsid w:val="00175075"/>
    <w:rsid w:val="0017764A"/>
    <w:rsid w:val="0018187F"/>
    <w:rsid w:val="00185F79"/>
    <w:rsid w:val="001937D1"/>
    <w:rsid w:val="00196BB8"/>
    <w:rsid w:val="00197EA3"/>
    <w:rsid w:val="001A0475"/>
    <w:rsid w:val="001A3055"/>
    <w:rsid w:val="001B2115"/>
    <w:rsid w:val="001D3142"/>
    <w:rsid w:val="001D439F"/>
    <w:rsid w:val="001E14A5"/>
    <w:rsid w:val="001E2C81"/>
    <w:rsid w:val="001F5661"/>
    <w:rsid w:val="001F6056"/>
    <w:rsid w:val="001F7444"/>
    <w:rsid w:val="0020015D"/>
    <w:rsid w:val="00201001"/>
    <w:rsid w:val="00202090"/>
    <w:rsid w:val="00202298"/>
    <w:rsid w:val="002079D3"/>
    <w:rsid w:val="00214C17"/>
    <w:rsid w:val="002203EE"/>
    <w:rsid w:val="00222768"/>
    <w:rsid w:val="00222DA0"/>
    <w:rsid w:val="00223C73"/>
    <w:rsid w:val="00225A08"/>
    <w:rsid w:val="0023327D"/>
    <w:rsid w:val="0023358C"/>
    <w:rsid w:val="00233DAF"/>
    <w:rsid w:val="00235715"/>
    <w:rsid w:val="00237AAD"/>
    <w:rsid w:val="0024005B"/>
    <w:rsid w:val="00251EAD"/>
    <w:rsid w:val="0025366C"/>
    <w:rsid w:val="00253E47"/>
    <w:rsid w:val="002558C8"/>
    <w:rsid w:val="00260E60"/>
    <w:rsid w:val="00261413"/>
    <w:rsid w:val="00265DA5"/>
    <w:rsid w:val="002665BB"/>
    <w:rsid w:val="00266EA6"/>
    <w:rsid w:val="00271DB2"/>
    <w:rsid w:val="00273E0E"/>
    <w:rsid w:val="0028104D"/>
    <w:rsid w:val="0029132E"/>
    <w:rsid w:val="002A1F30"/>
    <w:rsid w:val="002A2F80"/>
    <w:rsid w:val="002A34D7"/>
    <w:rsid w:val="002A4459"/>
    <w:rsid w:val="002A69A0"/>
    <w:rsid w:val="002B62A6"/>
    <w:rsid w:val="002B6BE7"/>
    <w:rsid w:val="002C48B5"/>
    <w:rsid w:val="002D69BE"/>
    <w:rsid w:val="002F615F"/>
    <w:rsid w:val="00313A53"/>
    <w:rsid w:val="00324575"/>
    <w:rsid w:val="00325D96"/>
    <w:rsid w:val="00332992"/>
    <w:rsid w:val="00350160"/>
    <w:rsid w:val="003514E8"/>
    <w:rsid w:val="00360DCA"/>
    <w:rsid w:val="00361CCF"/>
    <w:rsid w:val="00363ADC"/>
    <w:rsid w:val="003666B5"/>
    <w:rsid w:val="00366C36"/>
    <w:rsid w:val="00373153"/>
    <w:rsid w:val="00373E63"/>
    <w:rsid w:val="00375C9D"/>
    <w:rsid w:val="00375D8E"/>
    <w:rsid w:val="003826C0"/>
    <w:rsid w:val="00383695"/>
    <w:rsid w:val="00390C2F"/>
    <w:rsid w:val="00392819"/>
    <w:rsid w:val="00394562"/>
    <w:rsid w:val="00394AAC"/>
    <w:rsid w:val="003A1C99"/>
    <w:rsid w:val="003A38EF"/>
    <w:rsid w:val="003A4934"/>
    <w:rsid w:val="003A608C"/>
    <w:rsid w:val="003A6175"/>
    <w:rsid w:val="003B0D9F"/>
    <w:rsid w:val="003B45B6"/>
    <w:rsid w:val="003B4FEA"/>
    <w:rsid w:val="003C1760"/>
    <w:rsid w:val="003C4297"/>
    <w:rsid w:val="003D53EE"/>
    <w:rsid w:val="003D6A4E"/>
    <w:rsid w:val="003D78B8"/>
    <w:rsid w:val="003E78FC"/>
    <w:rsid w:val="003F2541"/>
    <w:rsid w:val="003F2A99"/>
    <w:rsid w:val="003F3A33"/>
    <w:rsid w:val="003F43DF"/>
    <w:rsid w:val="00403135"/>
    <w:rsid w:val="00410096"/>
    <w:rsid w:val="00411352"/>
    <w:rsid w:val="00411CB2"/>
    <w:rsid w:val="00426C4B"/>
    <w:rsid w:val="00426F54"/>
    <w:rsid w:val="00431D9F"/>
    <w:rsid w:val="00433B94"/>
    <w:rsid w:val="0043650C"/>
    <w:rsid w:val="00440E8F"/>
    <w:rsid w:val="00445863"/>
    <w:rsid w:val="00445DFC"/>
    <w:rsid w:val="00450F42"/>
    <w:rsid w:val="004539A5"/>
    <w:rsid w:val="004555CA"/>
    <w:rsid w:val="00461596"/>
    <w:rsid w:val="0046587F"/>
    <w:rsid w:val="00465959"/>
    <w:rsid w:val="00466A83"/>
    <w:rsid w:val="00466EB9"/>
    <w:rsid w:val="0047235E"/>
    <w:rsid w:val="00472427"/>
    <w:rsid w:val="004744DD"/>
    <w:rsid w:val="00476A95"/>
    <w:rsid w:val="004842A5"/>
    <w:rsid w:val="0048529A"/>
    <w:rsid w:val="0048634F"/>
    <w:rsid w:val="00495C8E"/>
    <w:rsid w:val="00496325"/>
    <w:rsid w:val="004A25E5"/>
    <w:rsid w:val="004A3907"/>
    <w:rsid w:val="004B0B35"/>
    <w:rsid w:val="004B37BF"/>
    <w:rsid w:val="004B3A55"/>
    <w:rsid w:val="004B4C3D"/>
    <w:rsid w:val="004B4C79"/>
    <w:rsid w:val="004B5933"/>
    <w:rsid w:val="004B66E5"/>
    <w:rsid w:val="004D15D6"/>
    <w:rsid w:val="004D4E1D"/>
    <w:rsid w:val="004D52E1"/>
    <w:rsid w:val="004D78CA"/>
    <w:rsid w:val="004E4E2C"/>
    <w:rsid w:val="004E58D5"/>
    <w:rsid w:val="004F0C9A"/>
    <w:rsid w:val="004F4D81"/>
    <w:rsid w:val="004F705C"/>
    <w:rsid w:val="004F7531"/>
    <w:rsid w:val="00502412"/>
    <w:rsid w:val="005024C0"/>
    <w:rsid w:val="0050405B"/>
    <w:rsid w:val="00504076"/>
    <w:rsid w:val="00504FB0"/>
    <w:rsid w:val="00505D6E"/>
    <w:rsid w:val="0051358F"/>
    <w:rsid w:val="005170C4"/>
    <w:rsid w:val="00520A87"/>
    <w:rsid w:val="0052288E"/>
    <w:rsid w:val="005229AF"/>
    <w:rsid w:val="00527E84"/>
    <w:rsid w:val="00533275"/>
    <w:rsid w:val="005355BA"/>
    <w:rsid w:val="0056485A"/>
    <w:rsid w:val="00581FA1"/>
    <w:rsid w:val="00582450"/>
    <w:rsid w:val="005857E7"/>
    <w:rsid w:val="005900F4"/>
    <w:rsid w:val="00595ECE"/>
    <w:rsid w:val="005968A3"/>
    <w:rsid w:val="005A1075"/>
    <w:rsid w:val="005A1728"/>
    <w:rsid w:val="005A3723"/>
    <w:rsid w:val="005A41A1"/>
    <w:rsid w:val="005A79A6"/>
    <w:rsid w:val="005B2659"/>
    <w:rsid w:val="005C705C"/>
    <w:rsid w:val="005D4622"/>
    <w:rsid w:val="005D714C"/>
    <w:rsid w:val="005D7909"/>
    <w:rsid w:val="005E3E0B"/>
    <w:rsid w:val="005E6ECC"/>
    <w:rsid w:val="005F0FDF"/>
    <w:rsid w:val="005F1ED3"/>
    <w:rsid w:val="006025F7"/>
    <w:rsid w:val="006074ED"/>
    <w:rsid w:val="0061560B"/>
    <w:rsid w:val="006158B3"/>
    <w:rsid w:val="0062382B"/>
    <w:rsid w:val="006253A0"/>
    <w:rsid w:val="00625CC2"/>
    <w:rsid w:val="00630BBB"/>
    <w:rsid w:val="00634BFB"/>
    <w:rsid w:val="00635BB4"/>
    <w:rsid w:val="00640077"/>
    <w:rsid w:val="00642068"/>
    <w:rsid w:val="00642B56"/>
    <w:rsid w:val="00643C60"/>
    <w:rsid w:val="00645312"/>
    <w:rsid w:val="00645832"/>
    <w:rsid w:val="00651B3A"/>
    <w:rsid w:val="006569E8"/>
    <w:rsid w:val="00666328"/>
    <w:rsid w:val="00666F91"/>
    <w:rsid w:val="00667AB5"/>
    <w:rsid w:val="00680856"/>
    <w:rsid w:val="006816C6"/>
    <w:rsid w:val="0068433C"/>
    <w:rsid w:val="006849AE"/>
    <w:rsid w:val="006860C9"/>
    <w:rsid w:val="006934DA"/>
    <w:rsid w:val="006936F7"/>
    <w:rsid w:val="00694C06"/>
    <w:rsid w:val="00695E93"/>
    <w:rsid w:val="006971A6"/>
    <w:rsid w:val="006A1BC4"/>
    <w:rsid w:val="006A6161"/>
    <w:rsid w:val="006A766F"/>
    <w:rsid w:val="006B2D2A"/>
    <w:rsid w:val="006B39E6"/>
    <w:rsid w:val="006B41D8"/>
    <w:rsid w:val="006B75EA"/>
    <w:rsid w:val="006C020F"/>
    <w:rsid w:val="006C22B8"/>
    <w:rsid w:val="006C3A29"/>
    <w:rsid w:val="006C44C0"/>
    <w:rsid w:val="006C5966"/>
    <w:rsid w:val="006D247A"/>
    <w:rsid w:val="006D3CE4"/>
    <w:rsid w:val="006D4BED"/>
    <w:rsid w:val="006E262C"/>
    <w:rsid w:val="006E6776"/>
    <w:rsid w:val="006F0F96"/>
    <w:rsid w:val="006F301A"/>
    <w:rsid w:val="006F346B"/>
    <w:rsid w:val="0070226E"/>
    <w:rsid w:val="0070268B"/>
    <w:rsid w:val="007030C9"/>
    <w:rsid w:val="007100E2"/>
    <w:rsid w:val="00710C65"/>
    <w:rsid w:val="0071468C"/>
    <w:rsid w:val="00735D2E"/>
    <w:rsid w:val="00747FB1"/>
    <w:rsid w:val="00752C3F"/>
    <w:rsid w:val="0076360D"/>
    <w:rsid w:val="00763942"/>
    <w:rsid w:val="00770918"/>
    <w:rsid w:val="00771254"/>
    <w:rsid w:val="00772B65"/>
    <w:rsid w:val="00773A2D"/>
    <w:rsid w:val="00777DC5"/>
    <w:rsid w:val="00781256"/>
    <w:rsid w:val="007870F2"/>
    <w:rsid w:val="007879A5"/>
    <w:rsid w:val="0079072A"/>
    <w:rsid w:val="00794E55"/>
    <w:rsid w:val="007953AE"/>
    <w:rsid w:val="007A022A"/>
    <w:rsid w:val="007B25BA"/>
    <w:rsid w:val="007B5805"/>
    <w:rsid w:val="007C00DA"/>
    <w:rsid w:val="007C108A"/>
    <w:rsid w:val="007C7BAB"/>
    <w:rsid w:val="007C7E62"/>
    <w:rsid w:val="007D0B88"/>
    <w:rsid w:val="007D5997"/>
    <w:rsid w:val="007D6A07"/>
    <w:rsid w:val="007E47FD"/>
    <w:rsid w:val="007E6DC7"/>
    <w:rsid w:val="007F0286"/>
    <w:rsid w:val="007F02DE"/>
    <w:rsid w:val="007F6AD2"/>
    <w:rsid w:val="00823322"/>
    <w:rsid w:val="008238A4"/>
    <w:rsid w:val="008255F8"/>
    <w:rsid w:val="00825B27"/>
    <w:rsid w:val="00830613"/>
    <w:rsid w:val="00830946"/>
    <w:rsid w:val="00842231"/>
    <w:rsid w:val="00844B42"/>
    <w:rsid w:val="0084682F"/>
    <w:rsid w:val="0084712B"/>
    <w:rsid w:val="00852611"/>
    <w:rsid w:val="00855115"/>
    <w:rsid w:val="00855CCE"/>
    <w:rsid w:val="00861492"/>
    <w:rsid w:val="008638A7"/>
    <w:rsid w:val="0087233C"/>
    <w:rsid w:val="00875775"/>
    <w:rsid w:val="00883DD6"/>
    <w:rsid w:val="008848DE"/>
    <w:rsid w:val="00886161"/>
    <w:rsid w:val="008868D5"/>
    <w:rsid w:val="00890C8B"/>
    <w:rsid w:val="00891126"/>
    <w:rsid w:val="008945F4"/>
    <w:rsid w:val="00896002"/>
    <w:rsid w:val="00896070"/>
    <w:rsid w:val="008A64DD"/>
    <w:rsid w:val="008A7ED7"/>
    <w:rsid w:val="008B3F15"/>
    <w:rsid w:val="008B493A"/>
    <w:rsid w:val="008C51B3"/>
    <w:rsid w:val="008D035A"/>
    <w:rsid w:val="008D2C64"/>
    <w:rsid w:val="008D5EB6"/>
    <w:rsid w:val="008D72F6"/>
    <w:rsid w:val="008E30A5"/>
    <w:rsid w:val="008E775F"/>
    <w:rsid w:val="008F01A6"/>
    <w:rsid w:val="008F2F53"/>
    <w:rsid w:val="009124E4"/>
    <w:rsid w:val="00915F33"/>
    <w:rsid w:val="00920D09"/>
    <w:rsid w:val="009255BE"/>
    <w:rsid w:val="00932871"/>
    <w:rsid w:val="00932C6B"/>
    <w:rsid w:val="009432D5"/>
    <w:rsid w:val="0095029F"/>
    <w:rsid w:val="00951EF8"/>
    <w:rsid w:val="00952C84"/>
    <w:rsid w:val="009538A2"/>
    <w:rsid w:val="009554D7"/>
    <w:rsid w:val="00956D50"/>
    <w:rsid w:val="00957858"/>
    <w:rsid w:val="00961E4F"/>
    <w:rsid w:val="00964F32"/>
    <w:rsid w:val="00965C8B"/>
    <w:rsid w:val="00982CD0"/>
    <w:rsid w:val="0099035B"/>
    <w:rsid w:val="0099641D"/>
    <w:rsid w:val="009A0937"/>
    <w:rsid w:val="009A5068"/>
    <w:rsid w:val="009A555A"/>
    <w:rsid w:val="009C0B05"/>
    <w:rsid w:val="009C1AA7"/>
    <w:rsid w:val="009C4403"/>
    <w:rsid w:val="009C7046"/>
    <w:rsid w:val="009D0DFD"/>
    <w:rsid w:val="009D2284"/>
    <w:rsid w:val="009D29AF"/>
    <w:rsid w:val="009D2B63"/>
    <w:rsid w:val="009E1A4F"/>
    <w:rsid w:val="009F03AE"/>
    <w:rsid w:val="009F3626"/>
    <w:rsid w:val="009F4A4D"/>
    <w:rsid w:val="00A00717"/>
    <w:rsid w:val="00A022BA"/>
    <w:rsid w:val="00A0230E"/>
    <w:rsid w:val="00A03B2D"/>
    <w:rsid w:val="00A11701"/>
    <w:rsid w:val="00A123DC"/>
    <w:rsid w:val="00A131C4"/>
    <w:rsid w:val="00A17EF2"/>
    <w:rsid w:val="00A204AC"/>
    <w:rsid w:val="00A23A6E"/>
    <w:rsid w:val="00A244BA"/>
    <w:rsid w:val="00A25428"/>
    <w:rsid w:val="00A35B82"/>
    <w:rsid w:val="00A47C68"/>
    <w:rsid w:val="00A55C1F"/>
    <w:rsid w:val="00A57A78"/>
    <w:rsid w:val="00A6192C"/>
    <w:rsid w:val="00A6215B"/>
    <w:rsid w:val="00A74138"/>
    <w:rsid w:val="00A83D62"/>
    <w:rsid w:val="00A9095A"/>
    <w:rsid w:val="00AA0EB6"/>
    <w:rsid w:val="00AA2EAA"/>
    <w:rsid w:val="00AA5609"/>
    <w:rsid w:val="00AA5C63"/>
    <w:rsid w:val="00AB3101"/>
    <w:rsid w:val="00AB4772"/>
    <w:rsid w:val="00AB63B1"/>
    <w:rsid w:val="00AD6D95"/>
    <w:rsid w:val="00AE1810"/>
    <w:rsid w:val="00AF41FB"/>
    <w:rsid w:val="00AF6A29"/>
    <w:rsid w:val="00B03335"/>
    <w:rsid w:val="00B06CBC"/>
    <w:rsid w:val="00B11C97"/>
    <w:rsid w:val="00B11FFF"/>
    <w:rsid w:val="00B1466E"/>
    <w:rsid w:val="00B15EE9"/>
    <w:rsid w:val="00B167C4"/>
    <w:rsid w:val="00B17E59"/>
    <w:rsid w:val="00B22F0D"/>
    <w:rsid w:val="00B23965"/>
    <w:rsid w:val="00B46300"/>
    <w:rsid w:val="00B559DC"/>
    <w:rsid w:val="00B572E3"/>
    <w:rsid w:val="00B613CC"/>
    <w:rsid w:val="00B64836"/>
    <w:rsid w:val="00B67CC4"/>
    <w:rsid w:val="00B71E69"/>
    <w:rsid w:val="00B73006"/>
    <w:rsid w:val="00B74977"/>
    <w:rsid w:val="00B87492"/>
    <w:rsid w:val="00B9668A"/>
    <w:rsid w:val="00B97929"/>
    <w:rsid w:val="00BA3A3A"/>
    <w:rsid w:val="00BA4D44"/>
    <w:rsid w:val="00BA6C54"/>
    <w:rsid w:val="00BA7662"/>
    <w:rsid w:val="00BB1C8E"/>
    <w:rsid w:val="00BB2248"/>
    <w:rsid w:val="00BB5ABF"/>
    <w:rsid w:val="00BC1A19"/>
    <w:rsid w:val="00BC2D22"/>
    <w:rsid w:val="00BC368C"/>
    <w:rsid w:val="00BC6ED1"/>
    <w:rsid w:val="00BC77B4"/>
    <w:rsid w:val="00BC784E"/>
    <w:rsid w:val="00BD1124"/>
    <w:rsid w:val="00BD379B"/>
    <w:rsid w:val="00BD73B8"/>
    <w:rsid w:val="00BD7A71"/>
    <w:rsid w:val="00BE186E"/>
    <w:rsid w:val="00BE4319"/>
    <w:rsid w:val="00BE68DF"/>
    <w:rsid w:val="00BF09AD"/>
    <w:rsid w:val="00BF56FE"/>
    <w:rsid w:val="00C00990"/>
    <w:rsid w:val="00C02142"/>
    <w:rsid w:val="00C04CD5"/>
    <w:rsid w:val="00C054A6"/>
    <w:rsid w:val="00C12231"/>
    <w:rsid w:val="00C14098"/>
    <w:rsid w:val="00C157C7"/>
    <w:rsid w:val="00C15F9E"/>
    <w:rsid w:val="00C21143"/>
    <w:rsid w:val="00C21322"/>
    <w:rsid w:val="00C21BC2"/>
    <w:rsid w:val="00C276DD"/>
    <w:rsid w:val="00C27F19"/>
    <w:rsid w:val="00C34504"/>
    <w:rsid w:val="00C45DB1"/>
    <w:rsid w:val="00C546CB"/>
    <w:rsid w:val="00C54A04"/>
    <w:rsid w:val="00C54ED8"/>
    <w:rsid w:val="00C54F30"/>
    <w:rsid w:val="00C65610"/>
    <w:rsid w:val="00C65898"/>
    <w:rsid w:val="00C65B06"/>
    <w:rsid w:val="00C666B7"/>
    <w:rsid w:val="00C71959"/>
    <w:rsid w:val="00C73B53"/>
    <w:rsid w:val="00C802EB"/>
    <w:rsid w:val="00C82D12"/>
    <w:rsid w:val="00C8788E"/>
    <w:rsid w:val="00C87978"/>
    <w:rsid w:val="00C92B18"/>
    <w:rsid w:val="00C94858"/>
    <w:rsid w:val="00C94F39"/>
    <w:rsid w:val="00C95EE3"/>
    <w:rsid w:val="00CA062E"/>
    <w:rsid w:val="00CA0F1C"/>
    <w:rsid w:val="00CA1182"/>
    <w:rsid w:val="00CA1450"/>
    <w:rsid w:val="00CC0477"/>
    <w:rsid w:val="00CC2199"/>
    <w:rsid w:val="00CC3850"/>
    <w:rsid w:val="00CD5CA3"/>
    <w:rsid w:val="00CD61C7"/>
    <w:rsid w:val="00CE0BA8"/>
    <w:rsid w:val="00CE10A4"/>
    <w:rsid w:val="00CE164C"/>
    <w:rsid w:val="00CE722B"/>
    <w:rsid w:val="00CF128D"/>
    <w:rsid w:val="00CF1414"/>
    <w:rsid w:val="00D077E8"/>
    <w:rsid w:val="00D10772"/>
    <w:rsid w:val="00D13322"/>
    <w:rsid w:val="00D145D5"/>
    <w:rsid w:val="00D1734E"/>
    <w:rsid w:val="00D2142C"/>
    <w:rsid w:val="00D2144D"/>
    <w:rsid w:val="00D2496B"/>
    <w:rsid w:val="00D25EB7"/>
    <w:rsid w:val="00D27EC9"/>
    <w:rsid w:val="00D30F6C"/>
    <w:rsid w:val="00D31437"/>
    <w:rsid w:val="00D31D83"/>
    <w:rsid w:val="00D43A6D"/>
    <w:rsid w:val="00D45614"/>
    <w:rsid w:val="00D4597E"/>
    <w:rsid w:val="00D46405"/>
    <w:rsid w:val="00D5038A"/>
    <w:rsid w:val="00D5169A"/>
    <w:rsid w:val="00D538E4"/>
    <w:rsid w:val="00D548B9"/>
    <w:rsid w:val="00D548F9"/>
    <w:rsid w:val="00D55064"/>
    <w:rsid w:val="00D65A26"/>
    <w:rsid w:val="00D66944"/>
    <w:rsid w:val="00D80532"/>
    <w:rsid w:val="00D814C2"/>
    <w:rsid w:val="00D83039"/>
    <w:rsid w:val="00D97DF5"/>
    <w:rsid w:val="00DA6D22"/>
    <w:rsid w:val="00DB1B8B"/>
    <w:rsid w:val="00DB4341"/>
    <w:rsid w:val="00DB4AB8"/>
    <w:rsid w:val="00DB7D83"/>
    <w:rsid w:val="00DC0C1D"/>
    <w:rsid w:val="00DD1598"/>
    <w:rsid w:val="00DD1E8D"/>
    <w:rsid w:val="00DD6791"/>
    <w:rsid w:val="00DD6A09"/>
    <w:rsid w:val="00DF2B53"/>
    <w:rsid w:val="00DF30CC"/>
    <w:rsid w:val="00DF3A96"/>
    <w:rsid w:val="00E0507E"/>
    <w:rsid w:val="00E112D6"/>
    <w:rsid w:val="00E12B03"/>
    <w:rsid w:val="00E155C1"/>
    <w:rsid w:val="00E225DA"/>
    <w:rsid w:val="00E22E8C"/>
    <w:rsid w:val="00E25B00"/>
    <w:rsid w:val="00E25FD2"/>
    <w:rsid w:val="00E3255D"/>
    <w:rsid w:val="00E36089"/>
    <w:rsid w:val="00E36B9A"/>
    <w:rsid w:val="00E37ECA"/>
    <w:rsid w:val="00E417E4"/>
    <w:rsid w:val="00E43890"/>
    <w:rsid w:val="00E54203"/>
    <w:rsid w:val="00E57845"/>
    <w:rsid w:val="00E643EB"/>
    <w:rsid w:val="00E64A00"/>
    <w:rsid w:val="00E704CB"/>
    <w:rsid w:val="00E7079F"/>
    <w:rsid w:val="00E76C1D"/>
    <w:rsid w:val="00E77A49"/>
    <w:rsid w:val="00E77ED0"/>
    <w:rsid w:val="00E84B54"/>
    <w:rsid w:val="00E869D3"/>
    <w:rsid w:val="00E957E8"/>
    <w:rsid w:val="00EA3E6E"/>
    <w:rsid w:val="00EC4423"/>
    <w:rsid w:val="00ED32A9"/>
    <w:rsid w:val="00ED7299"/>
    <w:rsid w:val="00EE0216"/>
    <w:rsid w:val="00EE13A9"/>
    <w:rsid w:val="00EE3FE1"/>
    <w:rsid w:val="00EE5FA5"/>
    <w:rsid w:val="00EF3B42"/>
    <w:rsid w:val="00F01F9D"/>
    <w:rsid w:val="00F0406F"/>
    <w:rsid w:val="00F04AEB"/>
    <w:rsid w:val="00F06CE8"/>
    <w:rsid w:val="00F269DA"/>
    <w:rsid w:val="00F2717B"/>
    <w:rsid w:val="00F31C56"/>
    <w:rsid w:val="00F333D0"/>
    <w:rsid w:val="00F4103D"/>
    <w:rsid w:val="00F42FF4"/>
    <w:rsid w:val="00F43C18"/>
    <w:rsid w:val="00F452B6"/>
    <w:rsid w:val="00F453A5"/>
    <w:rsid w:val="00F45DA7"/>
    <w:rsid w:val="00F60A09"/>
    <w:rsid w:val="00F60C01"/>
    <w:rsid w:val="00F62AFA"/>
    <w:rsid w:val="00F64F0C"/>
    <w:rsid w:val="00F667EA"/>
    <w:rsid w:val="00F72325"/>
    <w:rsid w:val="00F72654"/>
    <w:rsid w:val="00F80C9C"/>
    <w:rsid w:val="00F9066F"/>
    <w:rsid w:val="00F94C62"/>
    <w:rsid w:val="00F94E2C"/>
    <w:rsid w:val="00FA2B0D"/>
    <w:rsid w:val="00FA6733"/>
    <w:rsid w:val="00FB1760"/>
    <w:rsid w:val="00FB596A"/>
    <w:rsid w:val="00FD0F47"/>
    <w:rsid w:val="00FD3473"/>
    <w:rsid w:val="00FD48D6"/>
    <w:rsid w:val="00FD5029"/>
    <w:rsid w:val="00FD583D"/>
    <w:rsid w:val="00FE21CA"/>
    <w:rsid w:val="00FE40E0"/>
    <w:rsid w:val="00FE6249"/>
    <w:rsid w:val="00FE7391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BF316"/>
  <w15:chartTrackingRefBased/>
  <w15:docId w15:val="{C671EE79-DAF9-47D5-BF41-BF92F00F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97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4597E"/>
    <w:pPr>
      <w:keepNext/>
      <w:numPr>
        <w:numId w:val="1"/>
      </w:numPr>
      <w:ind w:left="360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D4597E"/>
    <w:pPr>
      <w:keepNext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D4597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E2C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D4597E"/>
    <w:pPr>
      <w:ind w:left="360"/>
    </w:pPr>
  </w:style>
  <w:style w:type="paragraph" w:styleId="Tekstpodstawowy">
    <w:name w:val="Body Text"/>
    <w:basedOn w:val="Normalny"/>
    <w:rsid w:val="001E2C81"/>
    <w:pPr>
      <w:spacing w:after="120"/>
    </w:pPr>
  </w:style>
  <w:style w:type="paragraph" w:styleId="Stopka">
    <w:name w:val="footer"/>
    <w:basedOn w:val="Normalny"/>
    <w:rsid w:val="00C04CD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4CD5"/>
  </w:style>
  <w:style w:type="paragraph" w:styleId="Tekstdymka">
    <w:name w:val="Balloon Text"/>
    <w:basedOn w:val="Normalny"/>
    <w:semiHidden/>
    <w:rsid w:val="00C04C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9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645832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95785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txt-new">
    <w:name w:val="txt-new"/>
    <w:rsid w:val="00D548F9"/>
  </w:style>
  <w:style w:type="paragraph" w:styleId="NormalnyWeb">
    <w:name w:val="Normal (Web)"/>
    <w:basedOn w:val="Normalny"/>
    <w:uiPriority w:val="99"/>
    <w:rsid w:val="0048529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1">
    <w:name w:val="Akapit z listą1"/>
    <w:basedOn w:val="Normalny"/>
    <w:rsid w:val="00C27F19"/>
    <w:pPr>
      <w:suppressAutoHyphens w:val="0"/>
      <w:spacing w:after="160" w:line="259" w:lineRule="auto"/>
      <w:ind w:left="708"/>
    </w:pPr>
    <w:rPr>
      <w:rFonts w:ascii="Calibri" w:eastAsia="Calibri" w:hAnsi="Calibri"/>
      <w:sz w:val="22"/>
      <w:szCs w:val="22"/>
      <w:lang w:eastAsia="pl-PL"/>
    </w:rPr>
  </w:style>
  <w:style w:type="character" w:styleId="Hipercze">
    <w:name w:val="Hyperlink"/>
    <w:rsid w:val="00FF6777"/>
    <w:rPr>
      <w:color w:val="0000FF"/>
      <w:u w:val="single"/>
    </w:rPr>
  </w:style>
  <w:style w:type="paragraph" w:customStyle="1" w:styleId="Default">
    <w:name w:val="Default"/>
    <w:rsid w:val="00694C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4C0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694C06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694C06"/>
    <w:rPr>
      <w:vertAlign w:val="superscript"/>
    </w:rPr>
  </w:style>
  <w:style w:type="character" w:customStyle="1" w:styleId="Teksttreci">
    <w:name w:val="Tekst treści_"/>
    <w:link w:val="Teksttreci0"/>
    <w:locked/>
    <w:rsid w:val="00136B0C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36B0C"/>
    <w:pPr>
      <w:shd w:val="clear" w:color="auto" w:fill="FFFFFF"/>
      <w:suppressAutoHyphens w:val="0"/>
      <w:spacing w:line="274" w:lineRule="exact"/>
      <w:ind w:hanging="1000"/>
    </w:pPr>
    <w:rPr>
      <w:sz w:val="23"/>
      <w:szCs w:val="23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"/>
    <w:basedOn w:val="Normalny"/>
    <w:link w:val="AkapitzlistZnak"/>
    <w:uiPriority w:val="34"/>
    <w:qFormat/>
    <w:rsid w:val="00844B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"/>
    <w:link w:val="Akapitzlist"/>
    <w:uiPriority w:val="34"/>
    <w:qFormat/>
    <w:locked/>
    <w:rsid w:val="002D69BE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EE5FA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10D9B-C0AA-433E-B355-77204564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ZDIK</dc:creator>
  <cp:keywords/>
  <cp:lastModifiedBy>Sabina Gagatek</cp:lastModifiedBy>
  <cp:revision>9</cp:revision>
  <cp:lastPrinted>2024-06-10T08:31:00Z</cp:lastPrinted>
  <dcterms:created xsi:type="dcterms:W3CDTF">2025-04-30T11:42:00Z</dcterms:created>
  <dcterms:modified xsi:type="dcterms:W3CDTF">2025-08-22T07:17:00Z</dcterms:modified>
</cp:coreProperties>
</file>